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7.1.0.0 -->
  <w:body>
    <w:p w:rsidR="008B3B0A" w:rsidP="005905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6231C" w:rsidP="007623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210300" cy="8532196"/>
            <wp:effectExtent l="19050" t="0" r="0" b="0"/>
            <wp:docPr id="1" name="Рисунок 1" descr="C:\Users\директор\Desktop\скан юл\2023-10-21\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3639398" name="Picture 1" descr="C:\Users\директор\Desktop\скан юл\2023-10-21\016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85321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3A4C" w:rsidRPr="00403A4C" w:rsidP="007623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Sect="00403A4C">
          <w:pgSz w:w="11906" w:h="16838"/>
          <w:pgMar w:top="1134" w:right="850" w:bottom="1134" w:left="1276" w:header="708" w:footer="708" w:gutter="0"/>
          <w:pgBorders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space="708"/>
          <w:docGrid w:linePitch="360"/>
        </w:sectPr>
      </w:pPr>
    </w:p>
    <w:p w:rsidR="008007D4" w:rsidRPr="00590537" w:rsidP="001006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0537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195601" w:rsidRPr="00026E69" w:rsidP="0059053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E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по литературному чтению для 3 класса разработана на основе Примерной программы начального общего  образования по литературному чтению, соответствующей Федеральному государственному образовательному стандарту (ФГОС), утверждённым в 2004 г. приказом Минобразования РФ № 1089 от 05.03.2004. и авторской программы авторов Л.Ф. Климановой,  </w:t>
      </w:r>
      <w:r w:rsidRPr="00026E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В. Г. Горецкого, М. В. </w:t>
      </w:r>
      <w:r w:rsidRPr="00026E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Головановой</w:t>
      </w:r>
      <w:r w:rsidRPr="00026E69">
        <w:rPr>
          <w:rFonts w:ascii="Times New Roman" w:eastAsia="Times New Roman" w:hAnsi="Times New Roman" w:cs="Times New Roman"/>
          <w:sz w:val="24"/>
          <w:szCs w:val="24"/>
          <w:lang w:eastAsia="ru-RU"/>
        </w:rPr>
        <w:t>, УМК «Школа России».</w:t>
      </w:r>
      <w:r w:rsidRPr="00026E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Программа для общеобразовательных учреждений. Начальные классы (1-4). Москва. Просвещение, 2014 год. </w:t>
      </w:r>
    </w:p>
    <w:p w:rsidR="00195601" w:rsidRPr="00026E69" w:rsidP="00195601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026E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Программа соответствует </w:t>
      </w:r>
      <w:r w:rsidRPr="00026E69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ООП НОО</w:t>
      </w:r>
      <w:r w:rsidRPr="00026E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и учебному плану </w:t>
      </w:r>
      <w:r w:rsidRPr="00026E69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М</w:t>
      </w:r>
      <w:r w:rsidR="00590537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К</w:t>
      </w:r>
      <w:r w:rsidRPr="00026E69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ОУ «</w:t>
      </w:r>
      <w:r w:rsidR="00590537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Нагольненская ООШ</w:t>
      </w:r>
      <w:r w:rsidRPr="00026E69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»</w:t>
      </w:r>
    </w:p>
    <w:p w:rsidR="00195601" w:rsidRPr="00026E69" w:rsidP="0019560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E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Рабочая программа конкретизирует содержание предметных тем образовательного стандарта и дает примерное распределение учебных часов по разделам курса и последовательность  изучения разделов </w:t>
      </w:r>
      <w:r w:rsidR="00590537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литературного чтения</w:t>
      </w:r>
      <w:r w:rsidRPr="00026E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учетом </w:t>
      </w:r>
      <w:r w:rsidRPr="00026E6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межпредметных</w:t>
      </w:r>
      <w:r w:rsidRPr="00026E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связей, логики представления учебного материала, возрастных особенностей учащихся.</w:t>
      </w:r>
    </w:p>
    <w:p w:rsidR="00195601" w:rsidRPr="00026E69" w:rsidP="001956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5601" w:rsidRPr="00026E69" w:rsidP="00195601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6E69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Логика изложения и содержание авторской программы полностью соответствуют требованиям Федерального государственного образовательного стандарта начального образования, поэтому в программу не внесено изменений, при этом учтено, что учебные темы, которые не входят в обязательный минимум содержания основных образовательных программ, отнесены  к элементам дополнительного (необязательного) содержания</w:t>
      </w:r>
      <w:r w:rsidRPr="00026E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</w:p>
    <w:p w:rsidR="00195601" w:rsidRPr="00590537" w:rsidP="0019560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26E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195601" w:rsidRPr="00026E69" w:rsidP="008D5444">
      <w:pPr>
        <w:spacing w:after="0" w:line="240" w:lineRule="auto"/>
        <w:ind w:firstLine="540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E6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«</w:t>
      </w:r>
      <w:r w:rsidRPr="00026E69" w:rsidR="008D5444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Литературное чтение</w:t>
      </w:r>
      <w:r w:rsidRPr="00026E69">
        <w:rPr>
          <w:rFonts w:ascii="Times New Roman" w:eastAsia="Times New Roman" w:hAnsi="Times New Roman" w:cs="Times New Roman"/>
          <w:sz w:val="24"/>
          <w:szCs w:val="24"/>
          <w:lang w:eastAsia="ru-RU"/>
        </w:rPr>
        <w:t>» играет важную роль в реализации основных целевых установок начального образования: становлении основ гражданской идентичности и мировоззрения; формировании основ умения учиться и способности к организации своей деятельности; духовно-нравственном развитии и</w:t>
      </w:r>
      <w:r w:rsidRPr="00026E69" w:rsidR="008D54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воспитании младших школьников.</w:t>
      </w:r>
    </w:p>
    <w:p w:rsidR="00220B31" w:rsidRPr="00220B31" w:rsidP="00220B3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B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Курс «Литературное чтение» отличается широким </w:t>
      </w:r>
      <w:r w:rsidRPr="00220B3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видо-жанровым</w:t>
      </w:r>
      <w:r w:rsidRPr="00220B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тематическим диапазоном литературных произведений, соответствием учебного материала и способов его систематизации ведущей задаче третьего года обучения - формированию базовых читательских компетенций и личностных к</w:t>
      </w:r>
      <w:r w:rsidR="009439DB">
        <w:rPr>
          <w:rFonts w:ascii="Times New Roman" w:eastAsia="Times New Roman" w:hAnsi="Times New Roman" w:cs="Times New Roman"/>
          <w:sz w:val="24"/>
          <w:szCs w:val="24"/>
          <w:lang w:eastAsia="ru-RU"/>
        </w:rPr>
        <w:t>ачеств.</w:t>
      </w:r>
    </w:p>
    <w:p w:rsidR="00220B31" w:rsidRPr="00220B31" w:rsidP="00220B3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20B3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Цели рабочей программы:</w:t>
      </w:r>
    </w:p>
    <w:p w:rsidR="00220B31" w:rsidRPr="00220B31" w:rsidP="00654503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B31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осознанным, правильным, беглым и выразительным чтением как базовым умением в системе образования младших школьников;</w:t>
      </w:r>
    </w:p>
    <w:p w:rsidR="00220B31" w:rsidRPr="00220B31" w:rsidP="00654503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B3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всех видов речевой деятельности, обеспечивающих умение работать с разными видами текстов; развитие интереса к чтению и книге; формирование читательского кругозора и приобретение опыта самостоятельной читательской деятельности;</w:t>
      </w:r>
    </w:p>
    <w:p w:rsidR="00220B31" w:rsidRPr="00220B31" w:rsidP="00654503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B3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художественно-творческих и познавательных способностей, эмоциональной отзывчивости при чтении художественных произведений, формирование эстетического отношения к искусству слова; совершенствование всех видов речевой деятельности, умений вести диалог, выразительно читать и рассказывать, импровизировать;</w:t>
      </w:r>
    </w:p>
    <w:p w:rsidR="00220B31" w:rsidRPr="00220B31" w:rsidP="00654503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B3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обогащение нравственного опыта младших школьников средствами художественной литературы;</w:t>
      </w:r>
    </w:p>
    <w:p w:rsidR="00220B31" w:rsidRPr="00220B31" w:rsidP="00654503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B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воспитание эстетического отношения к искусству слова, </w:t>
      </w:r>
    </w:p>
    <w:p w:rsidR="00220B31" w:rsidRPr="00220B31" w:rsidP="00654503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B31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интереса к чтению и книге, потребности в общении с миром художественной литературы;</w:t>
      </w:r>
    </w:p>
    <w:p w:rsidR="00220B31" w:rsidRPr="009439DB" w:rsidP="009439DB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B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обогащение нравственного опыта младших школьников, формирование представлений о добре, правде, дружбе, справедливости и честности, развитие нравственных чувств, уважение к культуре народов многонациональной России и других стран. </w:t>
      </w:r>
    </w:p>
    <w:p w:rsidR="00220B31" w:rsidRPr="00220B31" w:rsidP="00220B3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20B3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Задачи реализации программы:</w:t>
      </w:r>
    </w:p>
    <w:p w:rsidR="00220B31" w:rsidRPr="00220B31" w:rsidP="00220B3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B31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развивать у детей способность полноценно воспринимать художественное произведение, сопереживать героям, эмоционально откликаться на прочитанное; учить детей чувствовать и понимать образный язык художественного произведения, выразительные средства, создающие художественный образ, развивать образное мышление учащихся;</w:t>
      </w:r>
    </w:p>
    <w:p w:rsidR="00220B31" w:rsidRPr="00220B31" w:rsidP="00220B3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B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формировать умение воссоздавать художественные образы литературного произведения, развивать творческое и воссоздающее воображение учащихся, и особенно ассоциативное мышление; </w:t>
      </w:r>
    </w:p>
    <w:p w:rsidR="00220B31" w:rsidRPr="00220B31" w:rsidP="00220B3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20B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развивать поэтический слух детей, накапливать эстетический опыт слушания произведений изящной словесности, воспитывать художественный вкус; </w:t>
      </w:r>
    </w:p>
    <w:p w:rsidR="00220B31" w:rsidRPr="00220B31" w:rsidP="00220B3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B3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- </w:t>
      </w:r>
      <w:r w:rsidRPr="00220B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формировать потребность в постоянном чтении книги, развивать интерес к литературному творчеству, творчеству писателей, создателей произведений словесного искусства; </w:t>
      </w:r>
    </w:p>
    <w:p w:rsidR="00220B31" w:rsidRPr="00220B31" w:rsidP="00220B3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B31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обогащать чувственный опыт ребенка, его реальные представления об окружающем мире и природе;</w:t>
      </w:r>
    </w:p>
    <w:p w:rsidR="00220B31" w:rsidRPr="00220B31" w:rsidP="00220B3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B31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формировать эстетическое отношение ребенка к жизни, приобщая его к классике художественной литературы;</w:t>
      </w:r>
    </w:p>
    <w:p w:rsidR="00220B31" w:rsidRPr="00220B31" w:rsidP="00220B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B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обеспечивать достаточно глубокое понимание содержания произведений различного уровня сложности; </w:t>
      </w:r>
    </w:p>
    <w:p w:rsidR="00220B31" w:rsidRPr="00220B31" w:rsidP="00220B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B31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расширять кругозор детей через чтение книг различных жанров, разнообразных по содержанию и тематике, обогащать нравственно-эстетический и познавательный опыт ребёнка;</w:t>
      </w:r>
    </w:p>
    <w:p w:rsidR="00220B31" w:rsidRPr="00220B31" w:rsidP="00220B3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B31">
        <w:rPr>
          <w:rFonts w:ascii="Times New Roman" w:eastAsia="Times New Roman" w:hAnsi="Times New Roman" w:cs="Times New Roman"/>
          <w:sz w:val="24"/>
          <w:szCs w:val="24"/>
          <w:lang w:eastAsia="ru-RU"/>
        </w:rPr>
        <w:t>-   обеспечивать развитие речи школьников и активно формировать навык чтения и ре</w:t>
      </w:r>
      <w:r w:rsidRPr="00220B3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чевые умения;</w:t>
      </w:r>
    </w:p>
    <w:p w:rsidR="00220B31" w:rsidRPr="00220B31" w:rsidP="00220B3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B31">
        <w:rPr>
          <w:rFonts w:ascii="Times New Roman" w:eastAsia="Times New Roman" w:hAnsi="Times New Roman" w:cs="Times New Roman"/>
          <w:sz w:val="24"/>
          <w:szCs w:val="24"/>
          <w:lang w:eastAsia="ru-RU"/>
        </w:rPr>
        <w:t>-   работать с различными типами текстов;</w:t>
      </w:r>
    </w:p>
    <w:p w:rsidR="00220B31" w:rsidP="00220B3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B31">
        <w:rPr>
          <w:rFonts w:ascii="Times New Roman" w:eastAsia="Times New Roman" w:hAnsi="Times New Roman" w:cs="Times New Roman"/>
          <w:sz w:val="24"/>
          <w:szCs w:val="24"/>
          <w:lang w:eastAsia="ru-RU"/>
        </w:rPr>
        <w:t>-   создавать условия для формирования потребности в самостоятельном чтении ху</w:t>
      </w:r>
      <w:r w:rsidRPr="00220B3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дожественных произведений, формировать «ч</w:t>
      </w:r>
      <w:r w:rsidR="009439DB">
        <w:rPr>
          <w:rFonts w:ascii="Times New Roman" w:eastAsia="Times New Roman" w:hAnsi="Times New Roman" w:cs="Times New Roman"/>
          <w:sz w:val="24"/>
          <w:szCs w:val="24"/>
          <w:lang w:eastAsia="ru-RU"/>
        </w:rPr>
        <w:t>итательскую самостоятельность».</w:t>
      </w:r>
    </w:p>
    <w:p w:rsidR="00E54A6D" w:rsidRPr="00220B31" w:rsidP="00220B3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0B31" w:rsidRPr="00220B31" w:rsidP="00220B3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B3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Выбор данной программы </w:t>
      </w:r>
      <w:r w:rsidRPr="00220B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был обусловлен тем, что курс «Литературное чтение» отличается широким </w:t>
      </w:r>
      <w:r w:rsidRPr="00220B3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видо-жанровым</w:t>
      </w:r>
      <w:r w:rsidRPr="00220B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тематическим диапазоном литературных произведений, соответствием учебного материала и способов его систематизации ведущей задаче третьего года обучения - формированию базовых читательских ко</w:t>
      </w:r>
      <w:r w:rsidR="00B46F0C">
        <w:rPr>
          <w:rFonts w:ascii="Times New Roman" w:eastAsia="Times New Roman" w:hAnsi="Times New Roman" w:cs="Times New Roman"/>
          <w:sz w:val="24"/>
          <w:szCs w:val="24"/>
          <w:lang w:eastAsia="ru-RU"/>
        </w:rPr>
        <w:t>мпетенций и личностных качеств.</w:t>
      </w:r>
    </w:p>
    <w:p w:rsidR="009205DB" w:rsidRPr="009205DB" w:rsidP="009205D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B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Логика изложения, содержание обучения, перечень практических работ рабочей программы в полном объеме совпадают с  авторской программой по предмету, поэтому в </w:t>
      </w:r>
      <w:r w:rsidRPr="00220B3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программу не внесено изменений.</w:t>
      </w:r>
    </w:p>
    <w:p w:rsidR="00806AC9" w:rsidRPr="009205DB" w:rsidP="00806A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5DB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Литературное чтение — один из основных предметов в об</w:t>
      </w:r>
      <w:r w:rsidRPr="009205D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учении младших школьников. Он формирует общеучебный навык чтения и умение работать с текстом, пробуждает интерес к чтению художественной литературы и способствует общему развитию ребёнка, его духовно-нравственному и эстетическому воспитанию.</w:t>
      </w:r>
    </w:p>
    <w:p w:rsidR="00806AC9" w:rsidRPr="009205DB" w:rsidP="00806A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5DB">
        <w:rPr>
          <w:rFonts w:ascii="Times New Roman" w:eastAsia="Times New Roman" w:hAnsi="Times New Roman" w:cs="Times New Roman"/>
          <w:sz w:val="24"/>
          <w:szCs w:val="24"/>
          <w:lang w:eastAsia="ru-RU"/>
        </w:rPr>
        <w:t>Успешность изучения курса литературного чтения обеспечи</w:t>
      </w:r>
      <w:r w:rsidRPr="009205D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вает результативность по другим предметам начальной школы.</w:t>
      </w:r>
    </w:p>
    <w:p w:rsidR="00806AC9" w:rsidRPr="009205DB" w:rsidP="00806A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 литературного чтения направлен на достижение следующих </w:t>
      </w:r>
      <w:r w:rsidRPr="009205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целей:</w:t>
      </w:r>
    </w:p>
    <w:p w:rsidR="00806AC9" w:rsidRPr="009205DB" w:rsidP="00806A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5DB">
        <w:rPr>
          <w:rFonts w:ascii="Times New Roman" w:eastAsia="Times New Roman" w:hAnsi="Times New Roman" w:cs="Times New Roman"/>
          <w:sz w:val="24"/>
          <w:szCs w:val="24"/>
          <w:lang w:eastAsia="ru-RU"/>
        </w:rPr>
        <w:t>— овладение осознанным, правильным, беглым и вырази</w:t>
      </w:r>
      <w:r w:rsidRPr="009205D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тельным чтением как базовым навыком в системе образования младших школьников; совершенствование всех видов речевой деятельности, обеспечивающих умение работать с разными видами текстов; развитие интереса к чтению и книге; формирование читательского кругозора и приобретение опыта в выборе книг и самостоятельной читательской деятельности;</w:t>
      </w:r>
    </w:p>
    <w:p w:rsidR="00806AC9" w:rsidRPr="009205DB" w:rsidP="00806A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5DB">
        <w:rPr>
          <w:rFonts w:ascii="Times New Roman" w:eastAsia="Times New Roman" w:hAnsi="Times New Roman" w:cs="Times New Roman"/>
          <w:sz w:val="24"/>
          <w:szCs w:val="24"/>
          <w:lang w:eastAsia="ru-RU"/>
        </w:rPr>
        <w:t>— развитие художественно-творческих и познавательных способностей, эмоциональной отзывчивости при чтении художе</w:t>
      </w:r>
      <w:r w:rsidRPr="009205D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ственных произведений; формирование эстетического отношения к слову и умения понимать художественное произведение;</w:t>
      </w:r>
    </w:p>
    <w:p w:rsidR="00806AC9" w:rsidRPr="009205DB" w:rsidP="00806A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5DB">
        <w:rPr>
          <w:rFonts w:ascii="Times New Roman" w:eastAsia="Times New Roman" w:hAnsi="Times New Roman" w:cs="Times New Roman"/>
          <w:sz w:val="24"/>
          <w:szCs w:val="24"/>
          <w:lang w:eastAsia="ru-RU"/>
        </w:rPr>
        <w:t>— обогащение нравственного опыта младших школьников средствами художественной литературы; формирование нрав</w:t>
      </w:r>
      <w:r w:rsidRPr="009205D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ственных представлений о добре, дружбе, правде и </w:t>
      </w:r>
      <w:r w:rsidRPr="009205D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</w:t>
      </w:r>
      <w:r w:rsidRPr="009205D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ности; воспитание интереса и уважения к отечественной куль</w:t>
      </w:r>
      <w:r w:rsidRPr="009205D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туре и культуре народов многонациональной России и других стран.</w:t>
      </w:r>
    </w:p>
    <w:p w:rsidR="00806AC9" w:rsidRPr="009205DB" w:rsidP="00806A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Литературное чтение как учебный предмет в особой мере влияет на решение следующих </w:t>
      </w:r>
      <w:r w:rsidRPr="009205D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задач</w:t>
      </w:r>
      <w:r w:rsidRPr="009205D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06AC9" w:rsidRPr="009205DB" w:rsidP="00654503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05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Освоение общекультурных навыков чтения и понимание текста; воспитание интереса к чтению и книге.</w:t>
      </w:r>
    </w:p>
    <w:p w:rsidR="00806AC9" w:rsidRPr="009205DB" w:rsidP="00806A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этой задачи предполагает формирование у младших школьников осмысленного читательского навыка, т.е. в результате освоения предметного содержания литературного чтения учащиеся приобретают </w:t>
      </w:r>
      <w:r w:rsidRPr="009205D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общеучебное</w:t>
      </w:r>
      <w:r w:rsidRPr="00920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умение осознанно читать тексты, работать с различной информацией, интерпретировать информацию в соответствии с запросами.</w:t>
      </w:r>
    </w:p>
    <w:p w:rsidR="00806AC9" w:rsidRPr="009205DB" w:rsidP="00654503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05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Овладение речевой, письменной и коммуникативной культурой.</w:t>
      </w:r>
    </w:p>
    <w:p w:rsidR="00806AC9" w:rsidRPr="009205DB" w:rsidP="00806A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этой задачи связано с умением работать с различными видами текстов, ориентироваться в книге, использовать её для расширения знаний об окружающем мире. В результате обучения младшие школьники участвуют в диалоге, строя монологические высказывания </w:t>
      </w:r>
      <w:r w:rsidRPr="00920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r w:rsidRPr="009205D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основе произведений и личного опыта), сопоставляют и описывают различные объекты и процессы, самостоятельно пользуются справочным материалом учебника, находя информацию в словарях, справочниках и энциклопедиях, высказывают собственное мнение на основе прочитанного и услышанного.</w:t>
      </w:r>
    </w:p>
    <w:p w:rsidR="00806AC9" w:rsidRPr="009205DB" w:rsidP="00806A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05D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517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9205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Воспитание эстетического отношения к действительности, отражённой в художественной литературе.</w:t>
      </w:r>
    </w:p>
    <w:p w:rsidR="00806AC9" w:rsidRPr="009205DB" w:rsidP="00806A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этой задачи способствует пониманию художественного произведения, как особого вида искусства; формированию умения определять его художественную ценность и анализировать </w:t>
      </w:r>
      <w:r w:rsidRPr="00920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r w:rsidRPr="009205D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доступном уровне) средства выразительности. Развивается умение сравнивать искусство слова с другими видами искусства (живопись, музыка); находить сходство и различия используемых художественных средств; создавать свои собственные художественные произведения на основе прочитанных.</w:t>
      </w:r>
    </w:p>
    <w:p w:rsidR="00806AC9" w:rsidRPr="009205DB" w:rsidP="00806A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05D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205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Формирование нравственных ценностей и эстетического вкуса младшего школьника; понимание духовной сущности произведения.</w:t>
      </w:r>
    </w:p>
    <w:p w:rsidR="00806AC9" w:rsidRPr="009205DB" w:rsidP="00806A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5DB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учётом особенностей художественной литературы, её нравственной сущности, влияния на становление личности маленького читателя, решение этой задачи приобретает особое значение. В процессе работы с художественным произведением младший школьник осваивает основные нравственно-этические ценности с окружающим миром, получает навык анализа положительных и отрицательных действий героев, событий. Понимание значения эмоциональной окрашенности всех сюжетных линий произведения способствует воспитанию адекватного эмоционального состояния как предпосылки собственного поведения в жизни.</w:t>
      </w:r>
    </w:p>
    <w:p w:rsidR="00806AC9" w:rsidRPr="009205DB" w:rsidP="00806A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5DB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учащихся с доступными их возрасту художе</w:t>
      </w:r>
      <w:r w:rsidRPr="009205D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ственными произведениями, духовно-нравственное и эстети</w:t>
      </w:r>
      <w:r w:rsidRPr="009205D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ческое содержание которых активно влияет на чувства, сознание и волю читателя, способствует формированию личных качеств, соответствующих национальным и общечеловеческим ценно</w:t>
      </w:r>
      <w:r w:rsidRPr="009205D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стям. Ориентация учащихся на моральные нормы развивает у них умение соотносить свои поступки с этическими прин</w:t>
      </w:r>
      <w:r w:rsidRPr="009205D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ципами поведения культурного человека, формирует навыки доброжелательного сотрудничества.</w:t>
      </w:r>
    </w:p>
    <w:p w:rsidR="00806AC9" w:rsidRPr="009205DB" w:rsidP="00806A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5DB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Важнейшим аспектом литературного чтения является фор</w:t>
      </w:r>
      <w:r w:rsidRPr="009205D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мирование навыка чтения и других видов речевой деятельно</w:t>
      </w:r>
      <w:r w:rsidRPr="009205D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сти учащихся. Они овладевают осознанным и выразительным чтением, чтением текстов про себя, учатся ориентироваться в книге, использовать её для расширения своих знаний об окру</w:t>
      </w:r>
      <w:r w:rsidRPr="009205D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жающем мире.</w:t>
      </w:r>
    </w:p>
    <w:p w:rsidR="00806AC9" w:rsidRPr="009205DB" w:rsidP="00806A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5DB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освоения курса у младших школьников повыша</w:t>
      </w:r>
      <w:r w:rsidRPr="009205D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ется уровень коммуникативной культуры: формируются умения составлять диалоги, высказывать собственное мнение, строить монолог в соответствии с речевой задачей, работать с различ</w:t>
      </w:r>
      <w:r w:rsidRPr="009205D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ными видами текстов, самостоятельно пользоваться справочным аппаратом учебника, находить информацию в словарях, спра</w:t>
      </w:r>
      <w:r w:rsidRPr="009205D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вочниках и энциклопедиях.</w:t>
      </w:r>
    </w:p>
    <w:p w:rsidR="00806AC9" w:rsidRPr="009205DB" w:rsidP="00806A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уроках литературного чтения формируется читательская компетентность, помогающая младшему школьнику осознать себя грамотным читателем, способным к использованию </w:t>
      </w:r>
      <w:r w:rsidRPr="009205DB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читательской деятельности для своего самообразования. Грамотный читатель обладает потребностью в постоянном чтении книг, владеет техникой чтения и приёмами рабо</w:t>
      </w:r>
      <w:r w:rsidRPr="009205D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ты с текстом, пониманием прочитанного и прослушанного произведения, знанием книг, умением их самостоятельно выбрать и оценить.</w:t>
      </w:r>
    </w:p>
    <w:p w:rsidR="00806AC9" w:rsidRPr="009205DB" w:rsidP="00806A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5DB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литературного чтения пробуждает интерес учащих</w:t>
      </w:r>
      <w:r w:rsidRPr="009205D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ся к чтению художественных произведений. Внимание начи</w:t>
      </w:r>
      <w:r w:rsidRPr="009205D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нающего читателя обращается на словесно-образную природу художественного произведения, на отношение автора к героям и окружающему миру, на нравственные проблемы, волнующие писателя. Младшие школьники учатся чувствовать красоту поэтического слова, ценить образность словесного искусства.</w:t>
      </w:r>
    </w:p>
    <w:p w:rsidR="00875DDB" w:rsidRPr="00515FFD" w:rsidP="00875DD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9205DB" w:rsidRPr="009205DB" w:rsidP="009205DB">
      <w:pPr>
        <w:tabs>
          <w:tab w:val="right" w:leader="underscore" w:pos="964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4A6D" w:rsidRPr="0076231C" w:rsidP="00E54A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Планируемые </w:t>
      </w: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E54A6D" w:rsidR="00EC693F">
        <w:rPr>
          <w:rFonts w:ascii="Times New Roman" w:hAnsi="Times New Roman" w:cs="Times New Roman"/>
          <w:b/>
          <w:sz w:val="28"/>
          <w:szCs w:val="28"/>
        </w:rPr>
        <w:t xml:space="preserve">езультаты </w:t>
      </w:r>
      <w:r w:rsidRPr="00E54A6D">
        <w:rPr>
          <w:rFonts w:ascii="Times New Roman" w:hAnsi="Times New Roman" w:cs="Times New Roman"/>
          <w:b/>
          <w:sz w:val="28"/>
          <w:szCs w:val="28"/>
        </w:rPr>
        <w:t xml:space="preserve">изучения </w:t>
      </w:r>
      <w:r w:rsidRPr="00E54A6D" w:rsidR="00EC693F">
        <w:rPr>
          <w:rFonts w:ascii="Times New Roman" w:hAnsi="Times New Roman" w:cs="Times New Roman"/>
          <w:b/>
          <w:sz w:val="28"/>
          <w:szCs w:val="28"/>
        </w:rPr>
        <w:t xml:space="preserve"> учебного предмета, курса</w:t>
      </w:r>
    </w:p>
    <w:p w:rsidR="0033598C" w:rsidRPr="00E54A6D" w:rsidP="009439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4A6D">
        <w:rPr>
          <w:rFonts w:ascii="Times New Roman" w:hAnsi="Times New Roman" w:cs="Times New Roman"/>
          <w:b/>
          <w:sz w:val="28"/>
          <w:szCs w:val="28"/>
        </w:rPr>
        <w:t xml:space="preserve"> (личностны</w:t>
      </w:r>
      <w:r w:rsidRPr="00E54A6D" w:rsidR="009439DB">
        <w:rPr>
          <w:rFonts w:ascii="Times New Roman" w:hAnsi="Times New Roman" w:cs="Times New Roman"/>
          <w:b/>
          <w:sz w:val="28"/>
          <w:szCs w:val="28"/>
        </w:rPr>
        <w:t>е, метапредметные и предметные)</w:t>
      </w:r>
    </w:p>
    <w:p w:rsidR="00E54A6D" w:rsidRPr="009439DB" w:rsidP="009439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0FE0" w:rsidRPr="00A40FE0" w:rsidP="00A40FE0">
      <w:pPr>
        <w:suppressAutoHyphens/>
        <w:autoSpaceDE w:val="0"/>
        <w:spacing w:after="0" w:line="240" w:lineRule="auto"/>
        <w:ind w:left="14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Личностные результаты </w:t>
      </w:r>
    </w:p>
    <w:p w:rsidR="00A40FE0" w:rsidRPr="00A40FE0" w:rsidP="008678B2">
      <w:pPr>
        <w:numPr>
          <w:ilvl w:val="0"/>
          <w:numId w:val="13"/>
        </w:numPr>
        <w:suppressAutoHyphens/>
        <w:autoSpaceDE w:val="0"/>
        <w:spacing w:after="0" w:line="240" w:lineRule="auto"/>
        <w:ind w:left="0" w:firstLine="14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40FE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1) формирование чувства гордости за свою Родину, её историю, российский народ, становление гуманистических и демократических ценностных ориентаций многофункционального российского общества;</w:t>
      </w:r>
    </w:p>
    <w:p w:rsidR="00A40FE0" w:rsidRPr="00A40FE0" w:rsidP="008678B2">
      <w:pPr>
        <w:numPr>
          <w:ilvl w:val="0"/>
          <w:numId w:val="13"/>
        </w:numPr>
        <w:suppressAutoHyphens/>
        <w:autoSpaceDE w:val="0"/>
        <w:spacing w:after="0" w:line="240" w:lineRule="auto"/>
        <w:ind w:left="0" w:firstLine="14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40FE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2) формирование средствами литературных произведений целостного взгляда на мир в единстве и разнообразии природы, народов, культур и религий;</w:t>
      </w:r>
    </w:p>
    <w:p w:rsidR="00A40FE0" w:rsidRPr="00A40FE0" w:rsidP="008678B2">
      <w:pPr>
        <w:numPr>
          <w:ilvl w:val="0"/>
          <w:numId w:val="13"/>
        </w:numPr>
        <w:shd w:val="clear" w:color="auto" w:fill="FFFFFF"/>
        <w:suppressAutoHyphens/>
        <w:autoSpaceDE w:val="0"/>
        <w:spacing w:after="0" w:line="240" w:lineRule="auto"/>
        <w:ind w:left="0" w:firstLine="1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FE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3) воспитание ху</w:t>
      </w:r>
      <w:r w:rsidRPr="00A40FE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дожественно-эстетического вкуса, эстетических потребностей, ценностей и чувств на основе опыта слушания и заучивания наизусть произведений художественной литературы;</w:t>
      </w:r>
    </w:p>
    <w:p w:rsidR="00A40FE0" w:rsidRPr="00A40FE0" w:rsidP="008678B2">
      <w:pPr>
        <w:numPr>
          <w:ilvl w:val="0"/>
          <w:numId w:val="13"/>
        </w:numPr>
        <w:shd w:val="clear" w:color="auto" w:fill="FFFFFF"/>
        <w:tabs>
          <w:tab w:val="left" w:pos="638"/>
          <w:tab w:val="left" w:pos="108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FE0">
        <w:rPr>
          <w:rFonts w:ascii="Times New Roman" w:eastAsia="Times New Roman" w:hAnsi="Times New Roman" w:cs="Times New Roman"/>
          <w:sz w:val="24"/>
          <w:szCs w:val="24"/>
          <w:lang w:eastAsia="ru-RU"/>
        </w:rPr>
        <w:t>4)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A40FE0" w:rsidRPr="00A40FE0" w:rsidP="008678B2">
      <w:pPr>
        <w:numPr>
          <w:ilvl w:val="0"/>
          <w:numId w:val="13"/>
        </w:numPr>
        <w:shd w:val="clear" w:color="auto" w:fill="FFFFFF"/>
        <w:tabs>
          <w:tab w:val="left" w:pos="638"/>
          <w:tab w:val="left" w:pos="108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FE0">
        <w:rPr>
          <w:rFonts w:ascii="Times New Roman" w:eastAsia="Times New Roman" w:hAnsi="Times New Roman" w:cs="Times New Roman"/>
          <w:sz w:val="24"/>
          <w:szCs w:val="24"/>
          <w:lang w:eastAsia="ru-RU"/>
        </w:rPr>
        <w:t>5) формирование уважительного отношения к иному мнению, истории и культуре других народов, выработка умения терпимо относиться к людям иной национальной принадлежности;</w:t>
      </w:r>
    </w:p>
    <w:p w:rsidR="00A40FE0" w:rsidRPr="00A40FE0" w:rsidP="008678B2">
      <w:pPr>
        <w:numPr>
          <w:ilvl w:val="0"/>
          <w:numId w:val="13"/>
        </w:numPr>
        <w:shd w:val="clear" w:color="auto" w:fill="FFFFFF"/>
        <w:tabs>
          <w:tab w:val="left" w:pos="638"/>
          <w:tab w:val="left" w:pos="108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FE0">
        <w:rPr>
          <w:rFonts w:ascii="Times New Roman" w:eastAsia="Times New Roman" w:hAnsi="Times New Roman" w:cs="Times New Roman"/>
          <w:sz w:val="24"/>
          <w:szCs w:val="24"/>
          <w:lang w:eastAsia="ru-RU"/>
        </w:rPr>
        <w:t>6) овладение начальными навыками адаптации к школе, школьному коллективу;</w:t>
      </w:r>
    </w:p>
    <w:p w:rsidR="00A40FE0" w:rsidRPr="00A40FE0" w:rsidP="008678B2">
      <w:pPr>
        <w:numPr>
          <w:ilvl w:val="0"/>
          <w:numId w:val="13"/>
        </w:numPr>
        <w:shd w:val="clear" w:color="auto" w:fill="FFFFFF"/>
        <w:tabs>
          <w:tab w:val="left" w:pos="638"/>
          <w:tab w:val="left" w:pos="108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FE0">
        <w:rPr>
          <w:rFonts w:ascii="Times New Roman" w:eastAsia="Times New Roman" w:hAnsi="Times New Roman" w:cs="Times New Roman"/>
          <w:sz w:val="24"/>
          <w:szCs w:val="24"/>
          <w:lang w:eastAsia="ru-RU"/>
        </w:rPr>
        <w:t>7)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A40FE0" w:rsidRPr="00A40FE0" w:rsidP="008678B2">
      <w:pPr>
        <w:numPr>
          <w:ilvl w:val="0"/>
          <w:numId w:val="13"/>
        </w:numPr>
        <w:shd w:val="clear" w:color="auto" w:fill="FFFFFF"/>
        <w:tabs>
          <w:tab w:val="left" w:pos="638"/>
          <w:tab w:val="left" w:pos="108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FE0">
        <w:rPr>
          <w:rFonts w:ascii="Times New Roman" w:eastAsia="Times New Roman" w:hAnsi="Times New Roman" w:cs="Times New Roman"/>
          <w:sz w:val="24"/>
          <w:szCs w:val="24"/>
          <w:lang w:eastAsia="ru-RU"/>
        </w:rPr>
        <w:t>8) развитие самостоятельности и личной ответственности за свои поступки на основе представлений о нравственных нормах общения;</w:t>
      </w:r>
    </w:p>
    <w:p w:rsidR="00A40FE0" w:rsidRPr="00A40FE0" w:rsidP="008678B2">
      <w:pPr>
        <w:numPr>
          <w:ilvl w:val="0"/>
          <w:numId w:val="13"/>
        </w:numPr>
        <w:shd w:val="clear" w:color="auto" w:fill="FFFFFF"/>
        <w:tabs>
          <w:tab w:val="left" w:pos="638"/>
          <w:tab w:val="left" w:pos="108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FE0">
        <w:rPr>
          <w:rFonts w:ascii="Times New Roman" w:eastAsia="Times New Roman" w:hAnsi="Times New Roman" w:cs="Times New Roman"/>
          <w:sz w:val="24"/>
          <w:szCs w:val="24"/>
          <w:lang w:eastAsia="ru-RU"/>
        </w:rPr>
        <w:t>9) развитие навыков сотрудничества со взрослыми и сверстниками в разных социальных ситуациях, умения избегать конфликтов и находить выходы из спорных ситуаций, умения сравнивать поступки героев литературных произведений со своими собственными поступками, осмысливать поступки героев;</w:t>
      </w:r>
    </w:p>
    <w:p w:rsidR="00A40FE0" w:rsidRPr="00A40FE0" w:rsidP="008678B2">
      <w:pPr>
        <w:numPr>
          <w:ilvl w:val="0"/>
          <w:numId w:val="13"/>
        </w:numPr>
        <w:shd w:val="clear" w:color="auto" w:fill="FFFFFF"/>
        <w:tabs>
          <w:tab w:val="left" w:pos="638"/>
          <w:tab w:val="left" w:pos="108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FE0">
        <w:rPr>
          <w:rFonts w:ascii="Times New Roman" w:eastAsia="Times New Roman" w:hAnsi="Times New Roman" w:cs="Times New Roman"/>
          <w:sz w:val="24"/>
          <w:szCs w:val="24"/>
          <w:lang w:eastAsia="ru-RU"/>
        </w:rPr>
        <w:t>10) наличие мотивации к творческому труду и бережному отношению к материальным и духовным ценностям, формирование установки на безопасный, здоровый образ жизни.</w:t>
      </w:r>
    </w:p>
    <w:p w:rsidR="00A40FE0" w:rsidRPr="00A40FE0" w:rsidP="00A40FE0">
      <w:pPr>
        <w:shd w:val="clear" w:color="auto" w:fill="FFFFFF"/>
        <w:tabs>
          <w:tab w:val="left" w:pos="638"/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40F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</w:t>
      </w:r>
      <w:r w:rsidRPr="00A40F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результаты</w:t>
      </w:r>
    </w:p>
    <w:p w:rsidR="00A40FE0" w:rsidRPr="00A40FE0" w:rsidP="008678B2">
      <w:pPr>
        <w:numPr>
          <w:ilvl w:val="0"/>
          <w:numId w:val="13"/>
        </w:numPr>
        <w:shd w:val="clear" w:color="auto" w:fill="FFFFFF"/>
        <w:tabs>
          <w:tab w:val="left" w:pos="638"/>
          <w:tab w:val="left" w:pos="108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FE0">
        <w:rPr>
          <w:rFonts w:ascii="Times New Roman" w:eastAsia="Times New Roman" w:hAnsi="Times New Roman" w:cs="Times New Roman"/>
          <w:sz w:val="24"/>
          <w:szCs w:val="24"/>
          <w:lang w:eastAsia="ru-RU"/>
        </w:rPr>
        <w:t>1) овладение способностью принимать и сохранять цели и задачи учебной деятельности, поиска средств её осуществления;</w:t>
      </w:r>
    </w:p>
    <w:p w:rsidR="00A40FE0" w:rsidRPr="00A40FE0" w:rsidP="008678B2">
      <w:pPr>
        <w:numPr>
          <w:ilvl w:val="0"/>
          <w:numId w:val="13"/>
        </w:numPr>
        <w:shd w:val="clear" w:color="auto" w:fill="FFFFFF"/>
        <w:tabs>
          <w:tab w:val="left" w:pos="638"/>
          <w:tab w:val="left" w:pos="108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FE0">
        <w:rPr>
          <w:rFonts w:ascii="Times New Roman" w:eastAsia="Times New Roman" w:hAnsi="Times New Roman" w:cs="Times New Roman"/>
          <w:sz w:val="24"/>
          <w:szCs w:val="24"/>
          <w:lang w:eastAsia="ru-RU"/>
        </w:rPr>
        <w:t>2) освоение способами решения проблем творческого и поискового характера;</w:t>
      </w:r>
    </w:p>
    <w:p w:rsidR="00A40FE0" w:rsidRPr="00A40FE0" w:rsidP="008678B2">
      <w:pPr>
        <w:numPr>
          <w:ilvl w:val="0"/>
          <w:numId w:val="13"/>
        </w:numPr>
        <w:shd w:val="clear" w:color="auto" w:fill="FFFFFF"/>
        <w:tabs>
          <w:tab w:val="left" w:pos="638"/>
          <w:tab w:val="left" w:pos="108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FE0">
        <w:rPr>
          <w:rFonts w:ascii="Times New Roman" w:eastAsia="Times New Roman" w:hAnsi="Times New Roman" w:cs="Times New Roman"/>
          <w:sz w:val="24"/>
          <w:szCs w:val="24"/>
          <w:lang w:eastAsia="ru-RU"/>
        </w:rPr>
        <w:t>3) 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результата;</w:t>
      </w:r>
    </w:p>
    <w:p w:rsidR="00A40FE0" w:rsidRPr="00A40FE0" w:rsidP="008678B2">
      <w:pPr>
        <w:numPr>
          <w:ilvl w:val="0"/>
          <w:numId w:val="13"/>
        </w:numPr>
        <w:shd w:val="clear" w:color="auto" w:fill="FFFFFF"/>
        <w:tabs>
          <w:tab w:val="left" w:pos="638"/>
          <w:tab w:val="left" w:pos="108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FE0">
        <w:rPr>
          <w:rFonts w:ascii="Times New Roman" w:eastAsia="Times New Roman" w:hAnsi="Times New Roman" w:cs="Times New Roman"/>
          <w:sz w:val="24"/>
          <w:szCs w:val="24"/>
          <w:lang w:eastAsia="ru-RU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A40FE0" w:rsidRPr="00A40FE0" w:rsidP="008678B2">
      <w:pPr>
        <w:numPr>
          <w:ilvl w:val="0"/>
          <w:numId w:val="13"/>
        </w:numPr>
        <w:shd w:val="clear" w:color="auto" w:fill="FFFFFF"/>
        <w:tabs>
          <w:tab w:val="left" w:pos="638"/>
          <w:tab w:val="left" w:pos="108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FE0">
        <w:rPr>
          <w:rFonts w:ascii="Times New Roman" w:eastAsia="Times New Roman" w:hAnsi="Times New Roman" w:cs="Times New Roman"/>
          <w:sz w:val="24"/>
          <w:szCs w:val="24"/>
          <w:lang w:eastAsia="ru-RU"/>
        </w:rPr>
        <w:t>5) использование знаково-символических средств представления информации о книгах;</w:t>
      </w:r>
    </w:p>
    <w:p w:rsidR="00A40FE0" w:rsidRPr="00A40FE0" w:rsidP="008678B2">
      <w:pPr>
        <w:numPr>
          <w:ilvl w:val="0"/>
          <w:numId w:val="13"/>
        </w:numPr>
        <w:shd w:val="clear" w:color="auto" w:fill="FFFFFF"/>
        <w:tabs>
          <w:tab w:val="left" w:pos="638"/>
          <w:tab w:val="left" w:pos="108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FE0">
        <w:rPr>
          <w:rFonts w:ascii="Times New Roman" w:eastAsia="Times New Roman" w:hAnsi="Times New Roman" w:cs="Times New Roman"/>
          <w:sz w:val="24"/>
          <w:szCs w:val="24"/>
          <w:lang w:eastAsia="ru-RU"/>
        </w:rPr>
        <w:t>6) активное использование речевых средств  для решения коммуникативных и познавательных задач;</w:t>
      </w:r>
    </w:p>
    <w:p w:rsidR="00A40FE0" w:rsidRPr="00A40FE0" w:rsidP="008678B2">
      <w:pPr>
        <w:numPr>
          <w:ilvl w:val="0"/>
          <w:numId w:val="13"/>
        </w:numPr>
        <w:shd w:val="clear" w:color="auto" w:fill="FFFFFF"/>
        <w:tabs>
          <w:tab w:val="left" w:pos="638"/>
          <w:tab w:val="left" w:pos="108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FE0">
        <w:rPr>
          <w:rFonts w:ascii="Times New Roman" w:eastAsia="Times New Roman" w:hAnsi="Times New Roman" w:cs="Times New Roman"/>
          <w:sz w:val="24"/>
          <w:szCs w:val="24"/>
          <w:lang w:eastAsia="ru-RU"/>
        </w:rPr>
        <w:t>7) использование различных способов поиска учебной информации в справочниках, словарях, энциклопедиях и интерпретации информации в соответствии с коммуникативными и познавательными задачами;</w:t>
      </w:r>
    </w:p>
    <w:p w:rsidR="00A40FE0" w:rsidRPr="00A40FE0" w:rsidP="008678B2">
      <w:pPr>
        <w:numPr>
          <w:ilvl w:val="0"/>
          <w:numId w:val="13"/>
        </w:numPr>
        <w:shd w:val="clear" w:color="auto" w:fill="FFFFFF"/>
        <w:tabs>
          <w:tab w:val="left" w:pos="638"/>
          <w:tab w:val="left" w:pos="108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FE0">
        <w:rPr>
          <w:rFonts w:ascii="Times New Roman" w:eastAsia="Times New Roman" w:hAnsi="Times New Roman" w:cs="Times New Roman"/>
          <w:sz w:val="24"/>
          <w:szCs w:val="24"/>
          <w:lang w:eastAsia="ru-RU"/>
        </w:rPr>
        <w:t>8)  овладение навыками смыслового чтения текстов в соответствии с целями и задачами, осознанного построения речевого высказывания в соответствии с задачами коммуникации и составления текстов в устной и письменной формах;</w:t>
      </w:r>
    </w:p>
    <w:p w:rsidR="00A40FE0" w:rsidRPr="00A40FE0" w:rsidP="008678B2">
      <w:pPr>
        <w:numPr>
          <w:ilvl w:val="0"/>
          <w:numId w:val="13"/>
        </w:numPr>
        <w:shd w:val="clear" w:color="auto" w:fill="FFFFFF"/>
        <w:tabs>
          <w:tab w:val="left" w:pos="638"/>
          <w:tab w:val="left" w:pos="108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FE0">
        <w:rPr>
          <w:rFonts w:ascii="Times New Roman" w:eastAsia="Times New Roman" w:hAnsi="Times New Roman" w:cs="Times New Roman"/>
          <w:sz w:val="24"/>
          <w:szCs w:val="24"/>
          <w:lang w:eastAsia="ru-RU"/>
        </w:rPr>
        <w:t>9) овладение логическими действиями сравнения, анализа, синтеза, обобщения, классификации по родовидовым признакам, установления причинно-следственных связей, построения рассуждений;</w:t>
      </w:r>
    </w:p>
    <w:p w:rsidR="00A40FE0" w:rsidRPr="00A40FE0" w:rsidP="008678B2">
      <w:pPr>
        <w:numPr>
          <w:ilvl w:val="0"/>
          <w:numId w:val="13"/>
        </w:numPr>
        <w:shd w:val="clear" w:color="auto" w:fill="FFFFFF"/>
        <w:tabs>
          <w:tab w:val="left" w:pos="638"/>
          <w:tab w:val="left" w:pos="108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FE0">
        <w:rPr>
          <w:rFonts w:ascii="Times New Roman" w:eastAsia="Times New Roman" w:hAnsi="Times New Roman" w:cs="Times New Roman"/>
          <w:sz w:val="24"/>
          <w:szCs w:val="24"/>
          <w:lang w:eastAsia="ru-RU"/>
        </w:rPr>
        <w:t>10) готовность слушать собеседника и вести диалог, признавать различные точки зрения и право каждого иметь и излагать своё мнение и аргументировать свою точку зрения и оценку событий;</w:t>
      </w:r>
    </w:p>
    <w:p w:rsidR="00A40FE0" w:rsidRPr="00A40FE0" w:rsidP="008678B2">
      <w:pPr>
        <w:numPr>
          <w:ilvl w:val="0"/>
          <w:numId w:val="13"/>
        </w:numPr>
        <w:shd w:val="clear" w:color="auto" w:fill="FFFFFF"/>
        <w:tabs>
          <w:tab w:val="left" w:pos="638"/>
          <w:tab w:val="left" w:pos="108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FE0">
        <w:rPr>
          <w:rFonts w:ascii="Times New Roman" w:eastAsia="Times New Roman" w:hAnsi="Times New Roman" w:cs="Times New Roman"/>
          <w:sz w:val="24"/>
          <w:szCs w:val="24"/>
          <w:lang w:eastAsia="ru-RU"/>
        </w:rPr>
        <w:t>11) умение договариваться о распределении ролей в совместной деятельности, осуществлять взаимный контроль в совместной деятельности, общей цели и путей её достижения, осмысливать собственное поведение и поведение окружающих;</w:t>
      </w:r>
    </w:p>
    <w:p w:rsidR="00A40FE0" w:rsidRPr="00A40FE0" w:rsidP="008678B2">
      <w:pPr>
        <w:numPr>
          <w:ilvl w:val="0"/>
          <w:numId w:val="13"/>
        </w:numPr>
        <w:shd w:val="clear" w:color="auto" w:fill="FFFFFF"/>
        <w:tabs>
          <w:tab w:val="left" w:pos="638"/>
          <w:tab w:val="left" w:pos="108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FE0">
        <w:rPr>
          <w:rFonts w:ascii="Times New Roman" w:eastAsia="Times New Roman" w:hAnsi="Times New Roman" w:cs="Times New Roman"/>
          <w:sz w:val="24"/>
          <w:szCs w:val="24"/>
          <w:lang w:eastAsia="ru-RU"/>
        </w:rPr>
        <w:t>12) готовность конструктивно разрешать конфликты посредством учёта интересов сторон и сотрудничества.</w:t>
      </w:r>
    </w:p>
    <w:p w:rsidR="00A40FE0" w:rsidRPr="00A40FE0" w:rsidP="00A40FE0">
      <w:pPr>
        <w:shd w:val="clear" w:color="auto" w:fill="FFFFFF"/>
        <w:tabs>
          <w:tab w:val="left" w:pos="638"/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40F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 результаты</w:t>
      </w:r>
    </w:p>
    <w:p w:rsidR="00A40FE0" w:rsidRPr="00A40FE0" w:rsidP="008678B2">
      <w:pPr>
        <w:numPr>
          <w:ilvl w:val="0"/>
          <w:numId w:val="13"/>
        </w:numPr>
        <w:shd w:val="clear" w:color="auto" w:fill="FFFFFF"/>
        <w:tabs>
          <w:tab w:val="left" w:pos="638"/>
          <w:tab w:val="left" w:pos="108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40F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 понимание литературы как явления национальной и мировой культуры, средства сохранения и передачи нравственных ценностей и традиций;</w:t>
      </w:r>
    </w:p>
    <w:p w:rsidR="00A40FE0" w:rsidRPr="00A40FE0" w:rsidP="008678B2">
      <w:pPr>
        <w:numPr>
          <w:ilvl w:val="0"/>
          <w:numId w:val="13"/>
        </w:numPr>
        <w:shd w:val="clear" w:color="auto" w:fill="FFFFFF"/>
        <w:tabs>
          <w:tab w:val="left" w:pos="638"/>
          <w:tab w:val="left" w:pos="108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40F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2) осознание значимости чтения для личного развития; формирование представлений о Родине и её людях, окружающем мире, культуре, первоначальных этических представлений, понятий о добре и зле, дружбе, честности; формирование потребности в систематическом чтении;</w:t>
      </w:r>
    </w:p>
    <w:p w:rsidR="00A40FE0" w:rsidRPr="00A40FE0" w:rsidP="008678B2">
      <w:pPr>
        <w:numPr>
          <w:ilvl w:val="0"/>
          <w:numId w:val="13"/>
        </w:numPr>
        <w:shd w:val="clear" w:color="auto" w:fill="FFFFFF"/>
        <w:tabs>
          <w:tab w:val="left" w:pos="638"/>
          <w:tab w:val="left" w:pos="108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40F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 достижение необходимого для продолжения образования уровня читательской компетентности, общего речевого развития, т.е. овладение чтением вслух и про себя, элементарными приёмами анализа художественных, научно-познавательных и учебных текстов с использованием элементарных литературоведческих понятий;</w:t>
      </w:r>
    </w:p>
    <w:p w:rsidR="00A40FE0" w:rsidRPr="00A40FE0" w:rsidP="008678B2">
      <w:pPr>
        <w:numPr>
          <w:ilvl w:val="0"/>
          <w:numId w:val="13"/>
        </w:numPr>
        <w:shd w:val="clear" w:color="auto" w:fill="FFFFFF"/>
        <w:tabs>
          <w:tab w:val="left" w:pos="638"/>
          <w:tab w:val="left" w:pos="108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40F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4) использование разных видов чтения (изучающее (смысловое), выборочное, поисковое); умение осознанно воспринимать и оценивать содержание и специфику различных текстов, участвовать в их обсуждении, давать и обосновывать нравственную оценку поступков героев;</w:t>
      </w:r>
    </w:p>
    <w:p w:rsidR="00A40FE0" w:rsidRPr="00A40FE0" w:rsidP="008678B2">
      <w:pPr>
        <w:numPr>
          <w:ilvl w:val="0"/>
          <w:numId w:val="13"/>
        </w:numPr>
        <w:shd w:val="clear" w:color="auto" w:fill="FFFFFF"/>
        <w:tabs>
          <w:tab w:val="left" w:pos="638"/>
          <w:tab w:val="left" w:pos="108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40F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5) умение самостоятельно выбирать интересующую литературу, пользоваться справочными источниками для понимания и получения дополнительной информации, составляя самостоятельно краткую аннотацию;</w:t>
      </w:r>
    </w:p>
    <w:p w:rsidR="00A40FE0" w:rsidRPr="00A40FE0" w:rsidP="008678B2">
      <w:pPr>
        <w:numPr>
          <w:ilvl w:val="0"/>
          <w:numId w:val="13"/>
        </w:numPr>
        <w:shd w:val="clear" w:color="auto" w:fill="FFFFFF"/>
        <w:tabs>
          <w:tab w:val="left" w:pos="638"/>
          <w:tab w:val="left" w:pos="108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40F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6) умение использовать простейшие виды анализа различных текстов: устанавливать </w:t>
      </w:r>
      <w:r w:rsidRPr="00A40FE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причинно-следственные связи и определять главную мысль произведения, делить текст на части, озаглавливать их, составлять простой план, находить средства выразительности, пересказывать произведение;</w:t>
      </w:r>
    </w:p>
    <w:p w:rsidR="00A40FE0" w:rsidRPr="00A40FE0" w:rsidP="008678B2">
      <w:pPr>
        <w:numPr>
          <w:ilvl w:val="0"/>
          <w:numId w:val="13"/>
        </w:numPr>
        <w:shd w:val="clear" w:color="auto" w:fill="FFFFFF"/>
        <w:tabs>
          <w:tab w:val="left" w:pos="638"/>
          <w:tab w:val="left" w:pos="108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40F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умение работать с разными видами текстов, находить характерные особенности </w:t>
      </w:r>
      <w:r w:rsidRPr="00A40F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научно-познавательных, учебных и художественных произведений. На практическом уровне овладеть некоторыми видами письменной речи (повествование – создание текста по аналогии, рассуждение – письменный ответ на вопрос, описание – характеристика героев). Умение написать отзыв на прочитанное произведение;</w:t>
      </w:r>
    </w:p>
    <w:p w:rsidR="00EC693F" w:rsidRPr="000812F4" w:rsidP="000812F4">
      <w:pPr>
        <w:numPr>
          <w:ilvl w:val="0"/>
          <w:numId w:val="13"/>
        </w:numPr>
        <w:shd w:val="clear" w:color="auto" w:fill="FFFFFF"/>
        <w:tabs>
          <w:tab w:val="left" w:pos="638"/>
          <w:tab w:val="left" w:pos="108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40F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8) развитие художественно-творческих способностей, умение создавать собственный текст на основе художественного произведения, репродукции картин художников, иллюстраций, на основе личного опыта.</w:t>
      </w:r>
    </w:p>
    <w:p w:rsidR="00E54A6D" w:rsidP="000812F4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</w:p>
    <w:p w:rsidR="00E54A6D" w:rsidP="000812F4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</w:p>
    <w:p w:rsidR="008D43F0" w:rsidRPr="00B4620B" w:rsidP="00B462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4A6D">
        <w:rPr>
          <w:rFonts w:ascii="Times New Roman" w:hAnsi="Times New Roman" w:cs="Times New Roman"/>
          <w:b/>
          <w:sz w:val="28"/>
          <w:szCs w:val="28"/>
        </w:rPr>
        <w:t>Содержа</w:t>
      </w:r>
      <w:r w:rsidR="00B4620B">
        <w:rPr>
          <w:rFonts w:ascii="Times New Roman" w:hAnsi="Times New Roman" w:cs="Times New Roman"/>
          <w:b/>
          <w:sz w:val="28"/>
          <w:szCs w:val="28"/>
        </w:rPr>
        <w:t>ние тем учебного предмета, курса</w:t>
      </w:r>
      <w:r w:rsidRPr="001B6A2A" w:rsidR="001B6A2A">
        <w:rPr>
          <w:rFonts w:ascii="Times New Roman" w:hAnsi="Times New Roman" w:cs="Times New Roman"/>
          <w:b/>
          <w:i/>
          <w:sz w:val="24"/>
          <w:szCs w:val="24"/>
          <w:u w:val="single"/>
        </w:rPr>
        <w:t>)</w:t>
      </w:r>
    </w:p>
    <w:p w:rsidR="008D43F0" w:rsidRPr="008D43F0" w:rsidP="001B6A2A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8D43F0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Самое великое чудо н</w:t>
      </w:r>
      <w:r w:rsidR="00B4620B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а свете (4</w:t>
      </w:r>
      <w:r w:rsidRPr="008D43F0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ч)</w:t>
      </w:r>
    </w:p>
    <w:p w:rsidR="00747934" w:rsidP="008678B2">
      <w:pPr>
        <w:numPr>
          <w:ilvl w:val="0"/>
          <w:numId w:val="17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Знакомство с названием раздела.</w:t>
      </w:r>
    </w:p>
    <w:p w:rsidR="004F131F" w:rsidRPr="00CC0546" w:rsidP="008678B2">
      <w:pPr>
        <w:numPr>
          <w:ilvl w:val="0"/>
          <w:numId w:val="17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Рукописные книги древней Руси.</w:t>
      </w:r>
    </w:p>
    <w:p w:rsidR="00747934" w:rsidP="008678B2">
      <w:pPr>
        <w:numPr>
          <w:ilvl w:val="0"/>
          <w:numId w:val="17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Первопечатник Иван Федоров.</w:t>
      </w:r>
    </w:p>
    <w:p w:rsidR="002D4EE0" w:rsidRPr="00CC0546" w:rsidP="008678B2">
      <w:pPr>
        <w:numPr>
          <w:ilvl w:val="0"/>
          <w:numId w:val="17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Урок-путешествие в прошлое. Оценка достижений.</w:t>
      </w:r>
    </w:p>
    <w:p w:rsidR="004F131F" w:rsidRPr="00CC0546" w:rsidP="004F131F">
      <w:pPr>
        <w:spacing w:after="0" w:line="240" w:lineRule="auto"/>
        <w:outlineLvl w:val="0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Устное народное творчество (</w:t>
      </w:r>
      <w:r w:rsidR="00B4620B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9</w:t>
      </w:r>
      <w:r w:rsidRPr="00CC0546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ч)</w:t>
      </w:r>
    </w:p>
    <w:p w:rsidR="00747934" w:rsidP="008678B2">
      <w:pPr>
        <w:numPr>
          <w:ilvl w:val="0"/>
          <w:numId w:val="20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Знакомство с названием раздела.</w:t>
      </w:r>
    </w:p>
    <w:p w:rsidR="004F131F" w:rsidRPr="00CC0546" w:rsidP="008678B2">
      <w:pPr>
        <w:numPr>
          <w:ilvl w:val="0"/>
          <w:numId w:val="20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Русские народные песни.</w:t>
      </w:r>
    </w:p>
    <w:p w:rsidR="004F131F" w:rsidRPr="00747934" w:rsidP="008678B2">
      <w:pPr>
        <w:numPr>
          <w:ilvl w:val="0"/>
          <w:numId w:val="20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Докучные сказки.</w:t>
      </w:r>
      <w:r w:rsidR="00747934">
        <w:rPr>
          <w:rFonts w:ascii="Times New Roman" w:hAnsi="Times New Roman" w:cs="Times New Roman"/>
          <w:sz w:val="24"/>
          <w:szCs w:val="24"/>
        </w:rPr>
        <w:t>Сочинение докучных сказок.</w:t>
      </w:r>
    </w:p>
    <w:p w:rsidR="00747934" w:rsidRPr="00CC0546" w:rsidP="008678B2">
      <w:pPr>
        <w:numPr>
          <w:ilvl w:val="0"/>
          <w:numId w:val="20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Произведения прикладного искусства: гжельская и хохломская посуда, дымковская и </w:t>
      </w:r>
      <w:r>
        <w:rPr>
          <w:rFonts w:ascii="Times New Roman" w:hAnsi="Times New Roman" w:cs="Times New Roman"/>
          <w:sz w:val="24"/>
          <w:szCs w:val="24"/>
        </w:rPr>
        <w:t>богородская</w:t>
      </w:r>
      <w:r>
        <w:rPr>
          <w:rFonts w:ascii="Times New Roman" w:hAnsi="Times New Roman" w:cs="Times New Roman"/>
          <w:sz w:val="24"/>
          <w:szCs w:val="24"/>
        </w:rPr>
        <w:t xml:space="preserve"> игрушка.</w:t>
      </w:r>
    </w:p>
    <w:p w:rsidR="00747934" w:rsidP="008678B2">
      <w:pPr>
        <w:numPr>
          <w:ilvl w:val="0"/>
          <w:numId w:val="20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Русская народная сказка «Сестрица Алёнушка и братец Иванушка».</w:t>
      </w:r>
    </w:p>
    <w:p w:rsidR="00747934" w:rsidP="008678B2">
      <w:pPr>
        <w:numPr>
          <w:ilvl w:val="0"/>
          <w:numId w:val="20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Русская народная сказка «Сестрица Алёнушка и братец Иванушка».</w:t>
      </w:r>
    </w:p>
    <w:p w:rsidR="00747934" w:rsidP="008678B2">
      <w:pPr>
        <w:numPr>
          <w:ilvl w:val="0"/>
          <w:numId w:val="20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Русская народная сказка «Иван-царевич и Серый Волк».</w:t>
      </w:r>
    </w:p>
    <w:p w:rsidR="00747934" w:rsidP="008678B2">
      <w:pPr>
        <w:numPr>
          <w:ilvl w:val="0"/>
          <w:numId w:val="20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Русская народная сказка «Иван-царевич и Серый Волк».</w:t>
      </w:r>
    </w:p>
    <w:p w:rsidR="00747934" w:rsidP="008678B2">
      <w:pPr>
        <w:numPr>
          <w:ilvl w:val="0"/>
          <w:numId w:val="20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Русская народная сказка «Иван-царевич и Серый Волк».</w:t>
      </w:r>
    </w:p>
    <w:p w:rsidR="00747934" w:rsidP="008678B2">
      <w:pPr>
        <w:numPr>
          <w:ilvl w:val="0"/>
          <w:numId w:val="20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Русская народная сказка «Сивка-бурка».</w:t>
      </w:r>
    </w:p>
    <w:p w:rsidR="00747934" w:rsidP="008678B2">
      <w:pPr>
        <w:numPr>
          <w:ilvl w:val="0"/>
          <w:numId w:val="20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Русская народная сказка «Сивка-бурка».</w:t>
      </w:r>
    </w:p>
    <w:p w:rsidR="00747934" w:rsidP="008678B2">
      <w:pPr>
        <w:numPr>
          <w:ilvl w:val="0"/>
          <w:numId w:val="20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Художники-иллюстраторы В. Васнецов и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Билибин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47934" w:rsidP="008678B2">
      <w:pPr>
        <w:numPr>
          <w:ilvl w:val="0"/>
          <w:numId w:val="20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КВН (обобщающий урок по разделу «Устное народное творчество»).</w:t>
      </w:r>
    </w:p>
    <w:p w:rsidR="00747934" w:rsidP="008678B2">
      <w:pPr>
        <w:numPr>
          <w:ilvl w:val="0"/>
          <w:numId w:val="20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Проект «Сочиняем волшебную сказку. Оценка достижений.».</w:t>
      </w:r>
    </w:p>
    <w:p w:rsidR="004F131F" w:rsidRPr="00CC0546" w:rsidP="004F131F">
      <w:pPr>
        <w:spacing w:after="0" w:line="240" w:lineRule="auto"/>
        <w:outlineLvl w:val="0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CC0546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Поэтическая тетрадь 1</w:t>
      </w:r>
      <w:r w:rsidR="002D4EE0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 xml:space="preserve"> (</w:t>
      </w:r>
      <w:r w:rsidR="00B4620B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8</w:t>
      </w:r>
      <w:r w:rsidRPr="00CC0546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ч)</w:t>
      </w:r>
    </w:p>
    <w:p w:rsidR="00747934" w:rsidP="008678B2">
      <w:pPr>
        <w:numPr>
          <w:ilvl w:val="0"/>
          <w:numId w:val="2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Знакомство с названием раздела.</w:t>
      </w:r>
    </w:p>
    <w:p w:rsidR="00747934" w:rsidP="008678B2">
      <w:pPr>
        <w:numPr>
          <w:ilvl w:val="0"/>
          <w:numId w:val="2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Проект «Как научиться читать стихи» (на основе научно-популярной статьи Я. Смоленского).</w:t>
      </w:r>
    </w:p>
    <w:p w:rsidR="004F131F" w:rsidRPr="00CC0546" w:rsidP="008678B2">
      <w:pPr>
        <w:numPr>
          <w:ilvl w:val="0"/>
          <w:numId w:val="2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Ф. И. Тютчев. «Весенняя гроза».</w:t>
      </w:r>
    </w:p>
    <w:p w:rsidR="00747934" w:rsidP="008678B2">
      <w:pPr>
        <w:numPr>
          <w:ilvl w:val="0"/>
          <w:numId w:val="2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Ф. </w:t>
      </w:r>
      <w:r w:rsidR="00E95B61">
        <w:rPr>
          <w:rFonts w:ascii="Times New Roman" w:hAnsi="Times New Roman" w:cs="Times New Roman"/>
          <w:sz w:val="24"/>
          <w:szCs w:val="24"/>
        </w:rPr>
        <w:t xml:space="preserve">И. </w:t>
      </w:r>
      <w:r>
        <w:rPr>
          <w:rFonts w:ascii="Times New Roman" w:hAnsi="Times New Roman" w:cs="Times New Roman"/>
          <w:sz w:val="24"/>
          <w:szCs w:val="24"/>
        </w:rPr>
        <w:t>Тютчев «Листья». Сочинение-миниатюра «О чём расскажут осенние листья».</w:t>
      </w:r>
    </w:p>
    <w:p w:rsidR="004F131F" w:rsidRPr="00CC0546" w:rsidP="008678B2">
      <w:pPr>
        <w:numPr>
          <w:ilvl w:val="0"/>
          <w:numId w:val="2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А. А. Фет. «Мама! Глянь-ка из окошка...», «</w:t>
      </w:r>
      <w:r w:rsidR="00E95B61">
        <w:rPr>
          <w:rFonts w:ascii="Times New Roman" w:eastAsia="Times New Roman" w:hAnsi="Times New Roman" w:cs="Times New Roman"/>
          <w:sz w:val="24"/>
          <w:szCs w:val="24"/>
          <w:lang w:eastAsia="ru-RU"/>
        </w:rPr>
        <w:t>Зреет рожь над жаркой нивой...».</w:t>
      </w:r>
    </w:p>
    <w:p w:rsidR="004F131F" w:rsidRPr="00CC0546" w:rsidP="008678B2">
      <w:pPr>
        <w:numPr>
          <w:ilvl w:val="0"/>
          <w:numId w:val="2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И. С. Никитин. «Полно, ст</w:t>
      </w:r>
      <w:r w:rsidR="00E95B61">
        <w:rPr>
          <w:rFonts w:ascii="Times New Roman" w:eastAsia="Times New Roman" w:hAnsi="Times New Roman" w:cs="Times New Roman"/>
          <w:sz w:val="24"/>
          <w:szCs w:val="24"/>
          <w:lang w:eastAsia="ru-RU"/>
        </w:rPr>
        <w:t>епь моя, спать беспробудно...».</w:t>
      </w:r>
    </w:p>
    <w:p w:rsidR="00E95B61" w:rsidP="008678B2">
      <w:pPr>
        <w:numPr>
          <w:ilvl w:val="0"/>
          <w:numId w:val="2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И. Никитин «Встреча зимы».</w:t>
      </w:r>
    </w:p>
    <w:p w:rsidR="00E95B61" w:rsidP="008678B2">
      <w:pPr>
        <w:numPr>
          <w:ilvl w:val="0"/>
          <w:numId w:val="2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И. З. Суриков. «Детство».</w:t>
      </w:r>
    </w:p>
    <w:p w:rsidR="00E95B61" w:rsidRPr="00CC0546" w:rsidP="008678B2">
      <w:pPr>
        <w:numPr>
          <w:ilvl w:val="0"/>
          <w:numId w:val="2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И. З. Суриков «Зима».</w:t>
      </w:r>
      <w:r>
        <w:rPr>
          <w:rFonts w:ascii="Times New Roman" w:hAnsi="Times New Roman" w:cs="Times New Roman"/>
          <w:sz w:val="24"/>
          <w:szCs w:val="24"/>
        </w:rPr>
        <w:t>Сравнение как средство создания картины природы в лирическом стихотворении.</w:t>
      </w:r>
    </w:p>
    <w:p w:rsidR="00E95B61" w:rsidP="008678B2">
      <w:pPr>
        <w:numPr>
          <w:ilvl w:val="0"/>
          <w:numId w:val="2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Путешествие в Литературную страну (обобщающий урок по разделу «</w:t>
      </w:r>
      <w:r w:rsidRPr="00C74DB3">
        <w:rPr>
          <w:rFonts w:ascii="Times New Roman" w:hAnsi="Times New Roman" w:cs="Times New Roman"/>
          <w:sz w:val="24"/>
          <w:szCs w:val="24"/>
        </w:rPr>
        <w:t>Поэтическая тетрадь 1»).</w:t>
      </w:r>
    </w:p>
    <w:p w:rsidR="00E95B61" w:rsidP="008678B2">
      <w:pPr>
        <w:numPr>
          <w:ilvl w:val="0"/>
          <w:numId w:val="2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Оценка достижений.</w:t>
      </w:r>
    </w:p>
    <w:p w:rsidR="004F131F" w:rsidRPr="00CC0546" w:rsidP="004F131F">
      <w:pPr>
        <w:spacing w:after="0" w:line="240" w:lineRule="auto"/>
        <w:outlineLvl w:val="0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Великие русские писатели (</w:t>
      </w:r>
      <w:r w:rsidR="00B4620B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20</w:t>
      </w:r>
      <w:r w:rsidRPr="00CC0546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ч)</w:t>
      </w:r>
    </w:p>
    <w:p w:rsidR="00E95B61" w:rsidP="008678B2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Знакомство с названием раздела.</w:t>
      </w:r>
    </w:p>
    <w:p w:rsidR="00E95B61" w:rsidP="008678B2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А. Пушкин. Подготовка сообщения «Что интересного я узнал о жизни А.С. Пушкина».</w:t>
      </w:r>
    </w:p>
    <w:p w:rsidR="00E95B61" w:rsidP="008678B2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А. Пушкин. Лирические стихотворения.</w:t>
      </w:r>
    </w:p>
    <w:p w:rsidR="00E95B61" w:rsidP="008678B2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А. Пушкин «Зимнее утро».</w:t>
      </w:r>
    </w:p>
    <w:p w:rsidR="00E95B61" w:rsidP="008678B2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А. Пушкин «Зимний вечер».</w:t>
      </w:r>
    </w:p>
    <w:p w:rsidR="00E95B61" w:rsidP="008678B2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А. Пушкин «Сказка о царе </w:t>
      </w:r>
      <w:r>
        <w:rPr>
          <w:rFonts w:ascii="Times New Roman" w:hAnsi="Times New Roman" w:cs="Times New Roman"/>
          <w:sz w:val="24"/>
          <w:szCs w:val="24"/>
        </w:rPr>
        <w:t>Салтане</w:t>
      </w:r>
      <w:r>
        <w:rPr>
          <w:rFonts w:ascii="Times New Roman" w:hAnsi="Times New Roman" w:cs="Times New Roman"/>
          <w:sz w:val="24"/>
          <w:szCs w:val="24"/>
        </w:rPr>
        <w:t>…».</w:t>
      </w:r>
    </w:p>
    <w:p w:rsidR="00E95B61" w:rsidP="008678B2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А. Пушкин «Сказка о царе </w:t>
      </w:r>
      <w:r>
        <w:rPr>
          <w:rFonts w:ascii="Times New Roman" w:hAnsi="Times New Roman" w:cs="Times New Roman"/>
          <w:sz w:val="24"/>
          <w:szCs w:val="24"/>
        </w:rPr>
        <w:t>Салтане</w:t>
      </w:r>
      <w:r>
        <w:rPr>
          <w:rFonts w:ascii="Times New Roman" w:hAnsi="Times New Roman" w:cs="Times New Roman"/>
          <w:sz w:val="24"/>
          <w:szCs w:val="24"/>
        </w:rPr>
        <w:t>…».</w:t>
      </w:r>
    </w:p>
    <w:p w:rsidR="00E95B61" w:rsidP="008678B2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А. Пушкин «Сказка о царе </w:t>
      </w:r>
      <w:r>
        <w:rPr>
          <w:rFonts w:ascii="Times New Roman" w:hAnsi="Times New Roman" w:cs="Times New Roman"/>
          <w:sz w:val="24"/>
          <w:szCs w:val="24"/>
        </w:rPr>
        <w:t>Салтане</w:t>
      </w:r>
      <w:r>
        <w:rPr>
          <w:rFonts w:ascii="Times New Roman" w:hAnsi="Times New Roman" w:cs="Times New Roman"/>
          <w:sz w:val="24"/>
          <w:szCs w:val="24"/>
        </w:rPr>
        <w:t>…».</w:t>
      </w:r>
    </w:p>
    <w:p w:rsidR="00E95B61" w:rsidP="008678B2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А. Пушкин «Сказка о царе </w:t>
      </w:r>
      <w:r>
        <w:rPr>
          <w:rFonts w:ascii="Times New Roman" w:hAnsi="Times New Roman" w:cs="Times New Roman"/>
          <w:sz w:val="24"/>
          <w:szCs w:val="24"/>
        </w:rPr>
        <w:t>Салтане</w:t>
      </w:r>
      <w:r>
        <w:rPr>
          <w:rFonts w:ascii="Times New Roman" w:hAnsi="Times New Roman" w:cs="Times New Roman"/>
          <w:sz w:val="24"/>
          <w:szCs w:val="24"/>
        </w:rPr>
        <w:t>…».</w:t>
      </w:r>
    </w:p>
    <w:p w:rsidR="00E95B61" w:rsidP="008678B2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Рисунки И. </w:t>
      </w:r>
      <w:r>
        <w:rPr>
          <w:rFonts w:ascii="Times New Roman" w:hAnsi="Times New Roman" w:cs="Times New Roman"/>
          <w:sz w:val="24"/>
          <w:szCs w:val="24"/>
        </w:rPr>
        <w:t>Билибина</w:t>
      </w:r>
      <w:r>
        <w:rPr>
          <w:rFonts w:ascii="Times New Roman" w:hAnsi="Times New Roman" w:cs="Times New Roman"/>
          <w:sz w:val="24"/>
          <w:szCs w:val="24"/>
        </w:rPr>
        <w:t xml:space="preserve"> к сказке. Соотнесение рисунков с художественным текстом.</w:t>
      </w:r>
    </w:p>
    <w:p w:rsidR="00E95B61" w:rsidP="008678B2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И. Крылов. Подготовка сообщения о И.А. Крылове на основе статьи учебника, книг о Крылове.</w:t>
      </w:r>
    </w:p>
    <w:p w:rsidR="009316F8" w:rsidP="008678B2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И. Крылов «Мартышка и очки».</w:t>
      </w:r>
    </w:p>
    <w:p w:rsidR="009316F8" w:rsidP="008678B2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И. Крылов «Зеркало и Обезьяна».</w:t>
      </w:r>
    </w:p>
    <w:p w:rsidR="009316F8" w:rsidP="008678B2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И. Крылов «Ворона и Лисица».</w:t>
      </w:r>
    </w:p>
    <w:p w:rsidR="009316F8" w:rsidP="008678B2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М. Лермонтов. Статья В. Воскобойникова. Подготовка сообщения на основе статьи.</w:t>
      </w:r>
    </w:p>
    <w:p w:rsidR="009316F8" w:rsidP="008678B2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М. Лермонтов «Горные вершины…», «На севере диком стоит одиноко…».</w:t>
      </w:r>
    </w:p>
    <w:p w:rsidR="009316F8" w:rsidP="008678B2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М. Лермонтов «Утёс», «Осень».</w:t>
      </w:r>
    </w:p>
    <w:p w:rsidR="009316F8" w:rsidRPr="009316F8" w:rsidP="008678B2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Л. Толстой «Детство» (из воспоминаний писателя). Подготовка сообщения.</w:t>
      </w:r>
    </w:p>
    <w:p w:rsidR="009316F8" w:rsidRPr="009316F8" w:rsidP="008678B2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Л. Толстой «Акула».</w:t>
      </w:r>
    </w:p>
    <w:p w:rsidR="009316F8" w:rsidRPr="009316F8" w:rsidP="008678B2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Л. Толстой «Прыжок».</w:t>
      </w:r>
    </w:p>
    <w:p w:rsidR="009316F8" w:rsidRPr="009316F8" w:rsidP="008678B2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Л. Толстой «Лев и собачка».</w:t>
      </w:r>
    </w:p>
    <w:p w:rsidR="009316F8" w:rsidRPr="009316F8" w:rsidP="008678B2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Л. Толстой «Какая бывает роса на траве», «Куда девается вода из моря?». Сравнение текстов.</w:t>
      </w:r>
    </w:p>
    <w:p w:rsidR="009316F8" w:rsidRPr="009316F8" w:rsidP="008678B2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Оценка достижений.</w:t>
      </w:r>
    </w:p>
    <w:p w:rsidR="009316F8" w:rsidP="008678B2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Литературный праздник (обобщающий урок по разделу </w:t>
      </w:r>
      <w:r w:rsidRPr="00117B03">
        <w:rPr>
          <w:rFonts w:ascii="Times New Roman" w:hAnsi="Times New Roman" w:cs="Times New Roman"/>
          <w:sz w:val="24"/>
          <w:szCs w:val="24"/>
        </w:rPr>
        <w:t>Великие русские писатели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4F131F" w:rsidRPr="00CC0546" w:rsidP="004F131F">
      <w:pPr>
        <w:spacing w:after="0" w:line="240" w:lineRule="auto"/>
        <w:outlineLvl w:val="0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Поэтическая тетрадь 2 (</w:t>
      </w:r>
      <w:r w:rsidR="00B4620B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5</w:t>
      </w:r>
      <w:r w:rsidRPr="00CC0546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ч)</w:t>
      </w:r>
    </w:p>
    <w:p w:rsidR="009316F8" w:rsidP="008678B2">
      <w:pPr>
        <w:numPr>
          <w:ilvl w:val="2"/>
          <w:numId w:val="28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Знакомство с названием раздела.</w:t>
      </w:r>
    </w:p>
    <w:p w:rsidR="009316F8" w:rsidP="008678B2">
      <w:pPr>
        <w:numPr>
          <w:ilvl w:val="2"/>
          <w:numId w:val="28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Н. Некрасов «Славная осень!..», «Не ветер бушует над бором…».</w:t>
      </w:r>
    </w:p>
    <w:p w:rsidR="009316F8" w:rsidP="008678B2">
      <w:pPr>
        <w:numPr>
          <w:ilvl w:val="2"/>
          <w:numId w:val="28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Н. Некрасов «Дедушка </w:t>
      </w:r>
      <w:r>
        <w:rPr>
          <w:rFonts w:ascii="Times New Roman" w:hAnsi="Times New Roman" w:cs="Times New Roman"/>
          <w:sz w:val="24"/>
          <w:szCs w:val="24"/>
        </w:rPr>
        <w:t>Мазай</w:t>
      </w:r>
      <w:r>
        <w:rPr>
          <w:rFonts w:ascii="Times New Roman" w:hAnsi="Times New Roman" w:cs="Times New Roman"/>
          <w:sz w:val="24"/>
          <w:szCs w:val="24"/>
        </w:rPr>
        <w:t xml:space="preserve"> и зайцы».</w:t>
      </w:r>
    </w:p>
    <w:p w:rsidR="009316F8" w:rsidP="008678B2">
      <w:pPr>
        <w:numPr>
          <w:ilvl w:val="2"/>
          <w:numId w:val="28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К. Бальмонт «Золотое слово».</w:t>
      </w:r>
    </w:p>
    <w:p w:rsidR="009316F8" w:rsidP="008678B2">
      <w:pPr>
        <w:numPr>
          <w:ilvl w:val="2"/>
          <w:numId w:val="28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И. Бунин. Выразительное чтение стихотворение.</w:t>
      </w:r>
    </w:p>
    <w:p w:rsidR="004F131F" w:rsidRPr="00411F4F" w:rsidP="00411F4F">
      <w:pPr>
        <w:numPr>
          <w:ilvl w:val="2"/>
          <w:numId w:val="28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Развивающий час (урок-обобщение по разделу «</w:t>
      </w:r>
      <w:r w:rsidRPr="002813BA">
        <w:rPr>
          <w:rFonts w:ascii="Times New Roman" w:hAnsi="Times New Roman" w:cs="Times New Roman"/>
          <w:sz w:val="24"/>
          <w:szCs w:val="24"/>
        </w:rPr>
        <w:t>Поэтическая тетрадь 2</w:t>
      </w:r>
      <w:r>
        <w:rPr>
          <w:rFonts w:ascii="Times New Roman" w:hAnsi="Times New Roman" w:cs="Times New Roman"/>
          <w:sz w:val="24"/>
          <w:szCs w:val="24"/>
        </w:rPr>
        <w:t>»). Оценка достижений.</w:t>
      </w:r>
    </w:p>
    <w:p w:rsidR="004F131F" w:rsidRPr="00CC0546" w:rsidP="004F131F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CC0546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 xml:space="preserve">Литературные сказки </w:t>
      </w:r>
      <w:r w:rsidR="002D4EE0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(</w:t>
      </w:r>
      <w:r w:rsidR="00B4620B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7</w:t>
      </w:r>
      <w:r w:rsidRPr="00CC054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ч)</w:t>
      </w:r>
    </w:p>
    <w:p w:rsidR="00997686" w:rsidP="008678B2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Знакомство с названием раздела.</w:t>
      </w:r>
    </w:p>
    <w:p w:rsidR="00997686" w:rsidP="008678B2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Д. </w:t>
      </w:r>
      <w:r>
        <w:rPr>
          <w:rFonts w:ascii="Times New Roman" w:hAnsi="Times New Roman" w:cs="Times New Roman"/>
          <w:sz w:val="24"/>
          <w:szCs w:val="24"/>
        </w:rPr>
        <w:t>Мамин-Сибиряк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Алёнушкины</w:t>
      </w:r>
      <w:r>
        <w:rPr>
          <w:rFonts w:ascii="Times New Roman" w:hAnsi="Times New Roman" w:cs="Times New Roman"/>
          <w:sz w:val="24"/>
          <w:szCs w:val="24"/>
        </w:rPr>
        <w:t xml:space="preserve"> сказки» (присказка).</w:t>
      </w:r>
    </w:p>
    <w:p w:rsidR="00997686" w:rsidP="008678B2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Д. Мамин-Сибиряк «Сказка про храброго Зайца-Длинные Уши, Косые Глаза, Короткий Хвост».</w:t>
      </w:r>
    </w:p>
    <w:p w:rsidR="00997686" w:rsidP="008678B2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В. Гаршин «Лягушка-путешественница».</w:t>
      </w:r>
    </w:p>
    <w:p w:rsidR="00997686" w:rsidP="008678B2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В. Гаршин «Лягушка-путешественница».</w:t>
      </w:r>
    </w:p>
    <w:p w:rsidR="00997686" w:rsidP="008678B2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В. Одоевский «Мороз Иванович».</w:t>
      </w:r>
    </w:p>
    <w:p w:rsidR="00997686" w:rsidP="008678B2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В. Одоевский «Мороз Иванович».</w:t>
      </w:r>
    </w:p>
    <w:p w:rsidR="00997686" w:rsidP="008678B2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Оценка достижений. Контрольная работа. КВН (обобщающий урок по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части учебника).</w:t>
      </w:r>
    </w:p>
    <w:p w:rsidR="004F131F" w:rsidRPr="00CC0546" w:rsidP="004F131F">
      <w:pPr>
        <w:spacing w:after="0" w:line="240" w:lineRule="auto"/>
        <w:outlineLvl w:val="0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Были и небылицы (</w:t>
      </w:r>
      <w:r w:rsidR="00B4620B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6</w:t>
      </w:r>
      <w:r w:rsidRPr="00CC0546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ч)</w:t>
      </w:r>
    </w:p>
    <w:p w:rsidR="00997686" w:rsidP="008678B2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Знакомство с названием раздела.</w:t>
      </w:r>
    </w:p>
    <w:p w:rsidR="00997686" w:rsidP="008678B2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М. Горький «Случай с </w:t>
      </w:r>
      <w:r>
        <w:rPr>
          <w:rFonts w:ascii="Times New Roman" w:hAnsi="Times New Roman" w:cs="Times New Roman"/>
          <w:sz w:val="24"/>
          <w:szCs w:val="24"/>
        </w:rPr>
        <w:t>Евсейкой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997686" w:rsidP="008678B2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М. Горький «Случай с </w:t>
      </w:r>
      <w:r>
        <w:rPr>
          <w:rFonts w:ascii="Times New Roman" w:hAnsi="Times New Roman" w:cs="Times New Roman"/>
          <w:sz w:val="24"/>
          <w:szCs w:val="24"/>
        </w:rPr>
        <w:t>Евсейкой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997686" w:rsidP="008678B2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К. Паустовской «Растрёпанный воробей».</w:t>
      </w:r>
    </w:p>
    <w:p w:rsidR="00997686" w:rsidP="008678B2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К. Паустовской «Растрёпанный воробей».</w:t>
      </w:r>
    </w:p>
    <w:p w:rsidR="00997686" w:rsidP="008678B2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К. Паустовской «Растрёпанный воробей».</w:t>
      </w:r>
    </w:p>
    <w:p w:rsidR="00997686" w:rsidP="008678B2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А. Куприн «Слон».</w:t>
      </w:r>
    </w:p>
    <w:p w:rsidR="00997686" w:rsidP="008678B2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А. Куприн «Слон».</w:t>
      </w:r>
    </w:p>
    <w:p w:rsidR="00997686" w:rsidP="008678B2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А. Куприн «Слон».</w:t>
      </w:r>
    </w:p>
    <w:p w:rsidR="00997686" w:rsidP="008678B2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Урок-путешествие по разделу «</w:t>
      </w:r>
      <w:r w:rsidRPr="009E430F">
        <w:rPr>
          <w:rFonts w:ascii="Times New Roman" w:hAnsi="Times New Roman" w:cs="Times New Roman"/>
          <w:sz w:val="24"/>
          <w:szCs w:val="24"/>
        </w:rPr>
        <w:t>Были-небылицы</w:t>
      </w:r>
      <w:r>
        <w:rPr>
          <w:rFonts w:ascii="Times New Roman" w:hAnsi="Times New Roman" w:cs="Times New Roman"/>
          <w:sz w:val="24"/>
          <w:szCs w:val="24"/>
        </w:rPr>
        <w:t>». Оценка достижений.</w:t>
      </w:r>
    </w:p>
    <w:p w:rsidR="004F131F" w:rsidRPr="00CC0546" w:rsidP="004F131F">
      <w:pPr>
        <w:spacing w:after="0" w:line="240" w:lineRule="auto"/>
        <w:outlineLvl w:val="0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Поэтическая тетрадь 1 (</w:t>
      </w:r>
      <w:r w:rsidR="00B4620B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4</w:t>
      </w:r>
      <w:r w:rsidRPr="00CC0546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ч)</w:t>
      </w:r>
    </w:p>
    <w:p w:rsidR="00997686" w:rsidP="008678B2">
      <w:pPr>
        <w:numPr>
          <w:ilvl w:val="0"/>
          <w:numId w:val="36"/>
        </w:numPr>
        <w:tabs>
          <w:tab w:val="left" w:pos="284"/>
        </w:tabs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Знакомство с названием раздела. С. Чёрный «Что ты тискаешь утёнка?..».</w:t>
      </w:r>
    </w:p>
    <w:p w:rsidR="00997686" w:rsidP="008678B2">
      <w:pPr>
        <w:numPr>
          <w:ilvl w:val="0"/>
          <w:numId w:val="36"/>
        </w:numPr>
        <w:tabs>
          <w:tab w:val="left" w:pos="284"/>
        </w:tabs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С. Чёрный «Воробей», «Слон».</w:t>
      </w:r>
    </w:p>
    <w:p w:rsidR="00997686" w:rsidP="008678B2">
      <w:pPr>
        <w:numPr>
          <w:ilvl w:val="0"/>
          <w:numId w:val="36"/>
        </w:numPr>
        <w:tabs>
          <w:tab w:val="left" w:pos="284"/>
        </w:tabs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А. Блок «Ветхая избушка».</w:t>
      </w:r>
    </w:p>
    <w:p w:rsidR="00997686" w:rsidP="008678B2">
      <w:pPr>
        <w:numPr>
          <w:ilvl w:val="0"/>
          <w:numId w:val="36"/>
        </w:numPr>
        <w:tabs>
          <w:tab w:val="left" w:pos="284"/>
        </w:tabs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А. Блок «Сны», «Ворона».</w:t>
      </w:r>
    </w:p>
    <w:p w:rsidR="00997686" w:rsidP="008678B2">
      <w:pPr>
        <w:numPr>
          <w:ilvl w:val="0"/>
          <w:numId w:val="36"/>
        </w:numPr>
        <w:tabs>
          <w:tab w:val="left" w:pos="284"/>
        </w:tabs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С. Есенин «Черёмуха».</w:t>
      </w:r>
    </w:p>
    <w:p w:rsidR="00997686" w:rsidP="008678B2">
      <w:pPr>
        <w:numPr>
          <w:ilvl w:val="0"/>
          <w:numId w:val="36"/>
        </w:numPr>
        <w:tabs>
          <w:tab w:val="left" w:pos="284"/>
        </w:tabs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Урок-викторина по разделу «</w:t>
      </w:r>
      <w:r w:rsidRPr="009D2584">
        <w:rPr>
          <w:rFonts w:ascii="Times New Roman" w:hAnsi="Times New Roman" w:cs="Times New Roman"/>
          <w:sz w:val="24"/>
          <w:szCs w:val="24"/>
        </w:rPr>
        <w:t>Поэтическая тетрадь 1</w:t>
      </w:r>
      <w:r>
        <w:rPr>
          <w:rFonts w:ascii="Times New Roman" w:hAnsi="Times New Roman" w:cs="Times New Roman"/>
          <w:sz w:val="24"/>
          <w:szCs w:val="24"/>
        </w:rPr>
        <w:t>». Оценка достижений.</w:t>
      </w:r>
    </w:p>
    <w:p w:rsidR="004F131F" w:rsidRPr="00CC0546" w:rsidP="004F131F">
      <w:pPr>
        <w:spacing w:after="0" w:line="240" w:lineRule="auto"/>
        <w:outlineLvl w:val="0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CC0546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Люби живое (</w:t>
      </w:r>
      <w:r w:rsidR="00B4620B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14</w:t>
      </w:r>
      <w:r w:rsidRPr="00CC0546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ч)</w:t>
      </w:r>
    </w:p>
    <w:p w:rsidR="00997686" w:rsidP="008678B2">
      <w:pPr>
        <w:numPr>
          <w:ilvl w:val="0"/>
          <w:numId w:val="3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Знакомство с названием раздела.</w:t>
      </w:r>
    </w:p>
    <w:p w:rsidR="00997686" w:rsidP="008678B2">
      <w:pPr>
        <w:numPr>
          <w:ilvl w:val="0"/>
          <w:numId w:val="3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М. Пришвин «Моя Родина». Заголовок-«входная дверь» в текст. Сочинение на основе художественного текста.</w:t>
      </w:r>
    </w:p>
    <w:p w:rsidR="000E2841" w:rsidP="008678B2">
      <w:pPr>
        <w:numPr>
          <w:ilvl w:val="0"/>
          <w:numId w:val="3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И. Соколов-Микитов «Листопадничек».</w:t>
      </w:r>
    </w:p>
    <w:p w:rsidR="000E2841" w:rsidP="008678B2">
      <w:pPr>
        <w:numPr>
          <w:ilvl w:val="0"/>
          <w:numId w:val="3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И. Соколов-Микитов «Листопадничек».</w:t>
      </w:r>
    </w:p>
    <w:p w:rsidR="000E2841" w:rsidP="008678B2">
      <w:pPr>
        <w:numPr>
          <w:ilvl w:val="0"/>
          <w:numId w:val="3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В. Белов «Малька провинилась».</w:t>
      </w:r>
    </w:p>
    <w:p w:rsidR="000E2841" w:rsidP="008678B2">
      <w:pPr>
        <w:numPr>
          <w:ilvl w:val="0"/>
          <w:numId w:val="3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В. Белов «Ещё раз про Мальку».</w:t>
      </w:r>
    </w:p>
    <w:p w:rsidR="000E2841" w:rsidP="008678B2">
      <w:pPr>
        <w:numPr>
          <w:ilvl w:val="0"/>
          <w:numId w:val="3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В. Бианки «Мышонок Пик».</w:t>
      </w:r>
    </w:p>
    <w:p w:rsidR="000E2841" w:rsidP="008678B2">
      <w:pPr>
        <w:numPr>
          <w:ilvl w:val="0"/>
          <w:numId w:val="3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В. Бианки «Мышонок Пик».</w:t>
      </w:r>
    </w:p>
    <w:p w:rsidR="000E2841" w:rsidP="008678B2">
      <w:pPr>
        <w:numPr>
          <w:ilvl w:val="0"/>
          <w:numId w:val="3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Б. Житков «Про обезьянку».</w:t>
      </w:r>
    </w:p>
    <w:p w:rsidR="000E2841" w:rsidP="008678B2">
      <w:pPr>
        <w:numPr>
          <w:ilvl w:val="0"/>
          <w:numId w:val="3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Б. Житков «Про обезьянку».</w:t>
      </w:r>
    </w:p>
    <w:p w:rsidR="000E2841" w:rsidP="008678B2">
      <w:pPr>
        <w:numPr>
          <w:ilvl w:val="0"/>
          <w:numId w:val="3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Б. Житков «Про обезьянку».</w:t>
      </w:r>
    </w:p>
    <w:p w:rsidR="000E2841" w:rsidP="008678B2">
      <w:pPr>
        <w:numPr>
          <w:ilvl w:val="0"/>
          <w:numId w:val="3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В. Дуров «Наша Жучка».</w:t>
      </w:r>
    </w:p>
    <w:p w:rsidR="000E2841" w:rsidP="008678B2">
      <w:pPr>
        <w:numPr>
          <w:ilvl w:val="0"/>
          <w:numId w:val="3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В. Астафьев «</w:t>
      </w:r>
      <w:r>
        <w:rPr>
          <w:rFonts w:ascii="Times New Roman" w:hAnsi="Times New Roman" w:cs="Times New Roman"/>
          <w:sz w:val="24"/>
          <w:szCs w:val="24"/>
        </w:rPr>
        <w:t>Капалуха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0E2841" w:rsidRPr="000E2841" w:rsidP="008678B2">
      <w:pPr>
        <w:numPr>
          <w:ilvl w:val="0"/>
          <w:numId w:val="3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В. Драгунский «Он живой и светится».</w:t>
      </w:r>
    </w:p>
    <w:p w:rsidR="000E2841" w:rsidP="008678B2">
      <w:pPr>
        <w:numPr>
          <w:ilvl w:val="0"/>
          <w:numId w:val="3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Урок-конференция «Земля-наш дом родной» (обобщающий урок по разделу «Люби живое»).</w:t>
      </w:r>
    </w:p>
    <w:p w:rsidR="000E2841" w:rsidRPr="000E2841" w:rsidP="008678B2">
      <w:pPr>
        <w:numPr>
          <w:ilvl w:val="0"/>
          <w:numId w:val="3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Оценка достижений.</w:t>
      </w:r>
    </w:p>
    <w:p w:rsidR="004F131F" w:rsidRPr="00CC0546" w:rsidP="004F131F">
      <w:pPr>
        <w:spacing w:after="0" w:line="240" w:lineRule="auto"/>
        <w:outlineLvl w:val="0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Поэтическая тетрадь 2 (</w:t>
      </w:r>
      <w:r w:rsidR="00B4620B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5</w:t>
      </w:r>
      <w:r w:rsidRPr="00CC0546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ч)</w:t>
      </w:r>
    </w:p>
    <w:p w:rsidR="000E2841" w:rsidP="008678B2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Знакомство с названием раздела.</w:t>
      </w:r>
    </w:p>
    <w:p w:rsidR="000E2841" w:rsidP="008678B2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С. Маршак «Гроза днём», «В лесу над росистой поляной…».</w:t>
      </w:r>
    </w:p>
    <w:p w:rsidR="000E2841" w:rsidP="008678B2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А. </w:t>
      </w:r>
      <w:r>
        <w:rPr>
          <w:rFonts w:ascii="Times New Roman" w:hAnsi="Times New Roman" w:cs="Times New Roman"/>
          <w:sz w:val="24"/>
          <w:szCs w:val="24"/>
        </w:rPr>
        <w:t>Барто</w:t>
      </w:r>
      <w:r>
        <w:rPr>
          <w:rFonts w:ascii="Times New Roman" w:hAnsi="Times New Roman" w:cs="Times New Roman"/>
          <w:sz w:val="24"/>
          <w:szCs w:val="24"/>
        </w:rPr>
        <w:t xml:space="preserve"> «Разлука».</w:t>
      </w:r>
    </w:p>
    <w:p w:rsidR="000E2841" w:rsidP="008678B2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А. </w:t>
      </w:r>
      <w:r>
        <w:rPr>
          <w:rFonts w:ascii="Times New Roman" w:hAnsi="Times New Roman" w:cs="Times New Roman"/>
          <w:sz w:val="24"/>
          <w:szCs w:val="24"/>
        </w:rPr>
        <w:t>Барто</w:t>
      </w:r>
      <w:r>
        <w:rPr>
          <w:rFonts w:ascii="Times New Roman" w:hAnsi="Times New Roman" w:cs="Times New Roman"/>
          <w:sz w:val="24"/>
          <w:szCs w:val="24"/>
        </w:rPr>
        <w:t xml:space="preserve"> «В театре».</w:t>
      </w:r>
    </w:p>
    <w:p w:rsidR="000E2841" w:rsidP="008678B2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С. Михалков «Если». «Рисунок».</w:t>
      </w:r>
    </w:p>
    <w:p w:rsidR="000E2841" w:rsidP="008678B2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Е. Благинина «Кукушка», «Котёнок».</w:t>
      </w:r>
    </w:p>
    <w:p w:rsidR="000E2841" w:rsidP="008678B2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«Крестики-нолики» (обобщающий урок по разделу «</w:t>
      </w:r>
      <w:r w:rsidRPr="00DA78DD">
        <w:rPr>
          <w:rFonts w:ascii="Times New Roman" w:hAnsi="Times New Roman" w:cs="Times New Roman"/>
          <w:sz w:val="24"/>
          <w:szCs w:val="24"/>
        </w:rPr>
        <w:t>Поэтическая тетрадь 2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DA78DD">
        <w:rPr>
          <w:rFonts w:ascii="Times New Roman" w:hAnsi="Times New Roman" w:cs="Times New Roman"/>
          <w:sz w:val="24"/>
          <w:szCs w:val="24"/>
        </w:rPr>
        <w:t>).</w:t>
      </w:r>
    </w:p>
    <w:p w:rsidR="000E2841" w:rsidP="008678B2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Оценка достижений.</w:t>
      </w:r>
    </w:p>
    <w:p w:rsidR="004F131F" w:rsidRPr="00CC0546" w:rsidP="004F131F">
      <w:pPr>
        <w:spacing w:after="0" w:line="240" w:lineRule="auto"/>
        <w:outlineLvl w:val="0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CC0546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Собирай</w:t>
      </w:r>
      <w:r w:rsidR="002D4EE0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 xml:space="preserve"> по ягодке — наберешь кузовок (</w:t>
      </w:r>
      <w:r w:rsidR="00B4620B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10</w:t>
      </w:r>
      <w:r w:rsidRPr="00CC0546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ч)</w:t>
      </w:r>
    </w:p>
    <w:p w:rsidR="000E2841" w:rsidP="008678B2">
      <w:pPr>
        <w:numPr>
          <w:ilvl w:val="0"/>
          <w:numId w:val="44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Знакомство с названием раздела.</w:t>
      </w:r>
    </w:p>
    <w:p w:rsidR="000E2841" w:rsidP="008678B2">
      <w:pPr>
        <w:numPr>
          <w:ilvl w:val="0"/>
          <w:numId w:val="44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Б. Шергин «</w:t>
      </w:r>
      <w:r w:rsidRPr="00DA78DD">
        <w:rPr>
          <w:rFonts w:ascii="Times New Roman" w:hAnsi="Times New Roman" w:cs="Times New Roman"/>
          <w:sz w:val="24"/>
          <w:szCs w:val="24"/>
        </w:rPr>
        <w:t>Собирай по ягодке-наберёшь кузовок».</w:t>
      </w:r>
      <w:r>
        <w:rPr>
          <w:rFonts w:ascii="Times New Roman" w:hAnsi="Times New Roman" w:cs="Times New Roman"/>
          <w:sz w:val="24"/>
          <w:szCs w:val="24"/>
        </w:rPr>
        <w:t xml:space="preserve"> Особенность заголовка произведения.</w:t>
      </w:r>
    </w:p>
    <w:p w:rsidR="000E2841" w:rsidP="008678B2">
      <w:pPr>
        <w:numPr>
          <w:ilvl w:val="0"/>
          <w:numId w:val="44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А. Платонов «Цветок на земле».</w:t>
      </w:r>
    </w:p>
    <w:p w:rsidR="000E2841" w:rsidP="008678B2">
      <w:pPr>
        <w:numPr>
          <w:ilvl w:val="0"/>
          <w:numId w:val="44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А. Платонов «Цветок на земле».</w:t>
      </w:r>
    </w:p>
    <w:p w:rsidR="000E2841" w:rsidP="008678B2">
      <w:pPr>
        <w:numPr>
          <w:ilvl w:val="0"/>
          <w:numId w:val="44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А. Платонов «Ещё мама».</w:t>
      </w:r>
    </w:p>
    <w:p w:rsidR="000E2841" w:rsidP="008678B2">
      <w:pPr>
        <w:numPr>
          <w:ilvl w:val="0"/>
          <w:numId w:val="44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А. Платонов «Ещё мама».</w:t>
      </w:r>
    </w:p>
    <w:p w:rsidR="000E2841" w:rsidP="008678B2">
      <w:pPr>
        <w:numPr>
          <w:ilvl w:val="0"/>
          <w:numId w:val="44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М. Зощенко «Золотые слова».</w:t>
      </w:r>
    </w:p>
    <w:p w:rsidR="000E2841" w:rsidP="008678B2">
      <w:pPr>
        <w:numPr>
          <w:ilvl w:val="0"/>
          <w:numId w:val="44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М. Зощенко «Великие путешественники».</w:t>
      </w:r>
    </w:p>
    <w:p w:rsidR="000E2841" w:rsidP="008678B2">
      <w:pPr>
        <w:numPr>
          <w:ilvl w:val="0"/>
          <w:numId w:val="44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Н. Носов «Федина задача».</w:t>
      </w:r>
    </w:p>
    <w:p w:rsidR="000E2841" w:rsidP="008678B2">
      <w:pPr>
        <w:numPr>
          <w:ilvl w:val="0"/>
          <w:numId w:val="44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Н. Носов «Телефон».</w:t>
      </w:r>
    </w:p>
    <w:p w:rsidR="000E2841" w:rsidP="008678B2">
      <w:pPr>
        <w:numPr>
          <w:ilvl w:val="0"/>
          <w:numId w:val="44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В. Драгунский «Друг детства».</w:t>
      </w:r>
    </w:p>
    <w:p w:rsidR="000E2841" w:rsidP="008678B2">
      <w:pPr>
        <w:numPr>
          <w:ilvl w:val="0"/>
          <w:numId w:val="44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Урок-конкурс по разделу «</w:t>
      </w:r>
      <w:r w:rsidRPr="00C2522F">
        <w:rPr>
          <w:rFonts w:ascii="Times New Roman" w:hAnsi="Times New Roman" w:cs="Times New Roman"/>
          <w:sz w:val="24"/>
          <w:szCs w:val="24"/>
        </w:rPr>
        <w:t>Собирай по ягодке-наберёшь кузовок</w:t>
      </w:r>
      <w:r>
        <w:rPr>
          <w:rFonts w:ascii="Times New Roman" w:hAnsi="Times New Roman" w:cs="Times New Roman"/>
          <w:sz w:val="24"/>
          <w:szCs w:val="24"/>
        </w:rPr>
        <w:t>». Оценка достижений.</w:t>
      </w:r>
    </w:p>
    <w:p w:rsidR="004F131F" w:rsidRPr="00CC0546" w:rsidP="004F131F">
      <w:pPr>
        <w:spacing w:after="0" w:line="240" w:lineRule="auto"/>
        <w:outlineLvl w:val="0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CC0546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По страницам детских журналов «</w:t>
      </w:r>
      <w:r w:rsidRPr="00CC0546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М</w:t>
      </w:r>
      <w:r w:rsidR="002D4EE0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урзилка</w:t>
      </w:r>
      <w:r w:rsidR="002D4EE0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» и «Веселые картинки» (</w:t>
      </w:r>
      <w:r w:rsidR="00B4620B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4</w:t>
      </w:r>
      <w:r w:rsidRPr="00CC0546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ч)</w:t>
      </w:r>
    </w:p>
    <w:p w:rsidR="00BC474B" w:rsidP="008678B2">
      <w:pPr>
        <w:numPr>
          <w:ilvl w:val="0"/>
          <w:numId w:val="47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Знакомство с названием раздела.</w:t>
      </w:r>
    </w:p>
    <w:p w:rsidR="00BC474B" w:rsidP="008678B2">
      <w:pPr>
        <w:numPr>
          <w:ilvl w:val="0"/>
          <w:numId w:val="47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Л. Кассиль «Отметки Риммы Лебедевой».</w:t>
      </w:r>
    </w:p>
    <w:p w:rsidR="00BC474B" w:rsidP="008678B2">
      <w:pPr>
        <w:numPr>
          <w:ilvl w:val="0"/>
          <w:numId w:val="47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Ю. Ермолаев «Проговорился».</w:t>
      </w:r>
    </w:p>
    <w:p w:rsidR="00BC474B" w:rsidP="008678B2">
      <w:pPr>
        <w:numPr>
          <w:ilvl w:val="0"/>
          <w:numId w:val="47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Ю. Ермолаев «Воспитатели».</w:t>
      </w:r>
    </w:p>
    <w:p w:rsidR="00BC474B" w:rsidP="008678B2">
      <w:pPr>
        <w:numPr>
          <w:ilvl w:val="0"/>
          <w:numId w:val="47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Г. Остер «Вредные советы».</w:t>
      </w:r>
    </w:p>
    <w:p w:rsidR="00BC474B" w:rsidP="008678B2">
      <w:pPr>
        <w:numPr>
          <w:ilvl w:val="0"/>
          <w:numId w:val="47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Г. Остер «Как получаются легенды».</w:t>
      </w:r>
    </w:p>
    <w:p w:rsidR="00BC474B" w:rsidP="008678B2">
      <w:pPr>
        <w:numPr>
          <w:ilvl w:val="0"/>
          <w:numId w:val="47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Р. </w:t>
      </w:r>
      <w:r>
        <w:rPr>
          <w:rFonts w:ascii="Times New Roman" w:hAnsi="Times New Roman" w:cs="Times New Roman"/>
          <w:sz w:val="24"/>
          <w:szCs w:val="24"/>
        </w:rPr>
        <w:t>Сеф</w:t>
      </w:r>
      <w:r>
        <w:rPr>
          <w:rFonts w:ascii="Times New Roman" w:hAnsi="Times New Roman" w:cs="Times New Roman"/>
          <w:sz w:val="24"/>
          <w:szCs w:val="24"/>
        </w:rPr>
        <w:t xml:space="preserve"> «Весёлые стихи».</w:t>
      </w:r>
    </w:p>
    <w:p w:rsidR="00BC474B" w:rsidP="008678B2">
      <w:pPr>
        <w:numPr>
          <w:ilvl w:val="0"/>
          <w:numId w:val="47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Читательская конференция «</w:t>
      </w:r>
      <w:r w:rsidRPr="002D0EFC">
        <w:rPr>
          <w:rFonts w:ascii="Times New Roman" w:hAnsi="Times New Roman" w:cs="Times New Roman"/>
          <w:sz w:val="24"/>
          <w:szCs w:val="24"/>
        </w:rPr>
        <w:t>По страницам детских журналов</w:t>
      </w:r>
      <w:r>
        <w:rPr>
          <w:rFonts w:ascii="Times New Roman" w:hAnsi="Times New Roman" w:cs="Times New Roman"/>
          <w:sz w:val="24"/>
          <w:szCs w:val="24"/>
        </w:rPr>
        <w:t>» (обобщающий урок). Оценка достижений.</w:t>
      </w:r>
    </w:p>
    <w:p w:rsidR="004F131F" w:rsidRPr="00CC0546" w:rsidP="004F131F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CC0546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 xml:space="preserve">Зарубежная литература </w:t>
      </w:r>
      <w:r w:rsidR="00B4620B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6</w:t>
      </w:r>
      <w:r w:rsidRPr="00CC054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ч) </w:t>
      </w:r>
    </w:p>
    <w:p w:rsidR="00BC474B" w:rsidRPr="00BC474B" w:rsidP="008678B2">
      <w:pPr>
        <w:numPr>
          <w:ilvl w:val="0"/>
          <w:numId w:val="51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Знакомство с названием раздела.</w:t>
      </w:r>
      <w:r w:rsidRPr="00195C84">
        <w:rPr>
          <w:rFonts w:ascii="Times New Roman" w:hAnsi="Times New Roman" w:cs="Times New Roman"/>
          <w:sz w:val="24"/>
          <w:szCs w:val="24"/>
        </w:rPr>
        <w:t xml:space="preserve"> Мифы Древней Греции.</w:t>
      </w:r>
    </w:p>
    <w:p w:rsidR="00BC474B" w:rsidRPr="00BC474B" w:rsidP="008678B2">
      <w:pPr>
        <w:numPr>
          <w:ilvl w:val="0"/>
          <w:numId w:val="51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Мифы</w:t>
      </w:r>
      <w:r w:rsidRPr="00195C84">
        <w:rPr>
          <w:rFonts w:ascii="Times New Roman" w:hAnsi="Times New Roman" w:cs="Times New Roman"/>
          <w:sz w:val="24"/>
          <w:szCs w:val="24"/>
        </w:rPr>
        <w:t xml:space="preserve"> Древней</w:t>
      </w:r>
      <w:r>
        <w:rPr>
          <w:rFonts w:ascii="Times New Roman" w:hAnsi="Times New Roman" w:cs="Times New Roman"/>
          <w:sz w:val="24"/>
          <w:szCs w:val="24"/>
        </w:rPr>
        <w:t xml:space="preserve"> Греции.</w:t>
      </w:r>
    </w:p>
    <w:p w:rsidR="00BC474B" w:rsidRPr="00BC474B" w:rsidP="008678B2">
      <w:pPr>
        <w:numPr>
          <w:ilvl w:val="0"/>
          <w:numId w:val="51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Мифы </w:t>
      </w:r>
      <w:r w:rsidRPr="00195C84">
        <w:rPr>
          <w:rFonts w:ascii="Times New Roman" w:hAnsi="Times New Roman" w:cs="Times New Roman"/>
          <w:sz w:val="24"/>
          <w:szCs w:val="24"/>
        </w:rPr>
        <w:t>Древней</w:t>
      </w:r>
      <w:r>
        <w:rPr>
          <w:rFonts w:ascii="Times New Roman" w:hAnsi="Times New Roman" w:cs="Times New Roman"/>
          <w:sz w:val="24"/>
          <w:szCs w:val="24"/>
        </w:rPr>
        <w:t xml:space="preserve"> Греции.</w:t>
      </w:r>
    </w:p>
    <w:p w:rsidR="00BC474B" w:rsidRPr="00BC474B" w:rsidP="008678B2">
      <w:pPr>
        <w:numPr>
          <w:ilvl w:val="0"/>
          <w:numId w:val="51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Г.Х. Андерсен «Гадкий утёнок».</w:t>
      </w:r>
    </w:p>
    <w:p w:rsidR="00BC474B" w:rsidRPr="00BC474B" w:rsidP="008678B2">
      <w:pPr>
        <w:numPr>
          <w:ilvl w:val="0"/>
          <w:numId w:val="51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Г.Х. Андерсен «Гадкий утёнок».</w:t>
      </w:r>
    </w:p>
    <w:p w:rsidR="00BC474B" w:rsidRPr="00BC474B" w:rsidP="008678B2">
      <w:pPr>
        <w:numPr>
          <w:ilvl w:val="0"/>
          <w:numId w:val="51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Г.Х. Андерсен «Гадкий утёнок».</w:t>
      </w:r>
    </w:p>
    <w:p w:rsidR="00BC474B" w:rsidRPr="00BC474B" w:rsidP="008678B2">
      <w:pPr>
        <w:numPr>
          <w:ilvl w:val="0"/>
          <w:numId w:val="51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Развивающий час по теме «</w:t>
      </w:r>
      <w:r w:rsidRPr="00811644">
        <w:rPr>
          <w:rFonts w:ascii="Times New Roman" w:hAnsi="Times New Roman" w:cs="Times New Roman"/>
          <w:sz w:val="24"/>
          <w:szCs w:val="24"/>
        </w:rPr>
        <w:t>Зарубежная литература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BC474B" w:rsidRPr="004016AF" w:rsidP="008678B2">
      <w:pPr>
        <w:numPr>
          <w:ilvl w:val="0"/>
          <w:numId w:val="51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Брейн-ринг</w:t>
      </w:r>
      <w:r>
        <w:rPr>
          <w:rFonts w:ascii="Times New Roman" w:hAnsi="Times New Roman" w:cs="Times New Roman"/>
          <w:sz w:val="24"/>
          <w:szCs w:val="24"/>
        </w:rPr>
        <w:t>» (обобщающий урок за курс 3 класса).</w:t>
      </w:r>
    </w:p>
    <w:p w:rsidR="00411F4F" w:rsidRPr="004016AF" w:rsidP="00411F4F">
      <w:pPr>
        <w:numPr>
          <w:ilvl w:val="0"/>
          <w:numId w:val="51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Повторение </w:t>
      </w:r>
    </w:p>
    <w:p w:rsidR="00CC0546" w:rsidRPr="004F131F" w:rsidP="00CC05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4F131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Виды речевой и читательской деятельности</w:t>
      </w:r>
    </w:p>
    <w:p w:rsidR="00CC0546" w:rsidRPr="004F131F" w:rsidP="00CC05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13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Слушание (</w:t>
      </w:r>
      <w:r w:rsidRPr="004F13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аудирование</w:t>
      </w:r>
      <w:r w:rsidRPr="004F13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). 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Восприятие на слух звучащей речи (высказывание собесед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ника, слушание различных текстов). Адекватное понимание содержания звучащей речи, умение отвечать на вопросы по содержанию прослушанного произведения, определение после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довательности событий, осознание цели речевого высказыва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ния, умение задавать вопросы по прослушанному учебному, научно-познавательному и художественному произведениям. Развитие умения наблюдать за выразительностью речи, за особенностью авторского стиля.</w:t>
      </w:r>
    </w:p>
    <w:p w:rsidR="00CC0546" w:rsidRPr="004F131F" w:rsidP="00CC05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13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Чтение. </w:t>
      </w:r>
      <w:r w:rsidRPr="004F131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Чтение вслух.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t> Ориентация на развитие речевой культуры учащихся формирование у них коммуникативно-речевых умений и навыков.Постепенный переход от слогового к плавному, осмысленно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му, правильному чтению целыми словами вслух. Темп чтения, позволяющий осознать текст. Постепенное увеличение скорости чтения. Соблюдение орфоэпических и интонационных норм чтения. Чтение предложений с интонационным выделением знаков препинания. Понимание смысловых особенностей раз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по виду и типу текстов, передача их с помощью интониро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вания. Развитие поэтического слуха. Воспитание эстетической отзывчивости на произведение. Умение самостоятельно подго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товиться к выразительному чтению небольшого текста (выбрать тон и темп чтения, определить логические ударения и паузы).Развитие умения переходить от чтения вслух и чтению про себя.</w:t>
      </w:r>
    </w:p>
    <w:p w:rsidR="00CC0546" w:rsidRPr="004F131F" w:rsidP="00CC05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31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Чтение про себя.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t> Осознание смысла произведения при чте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нии про себя (доступных по объёму и жанру произведений). Определение вида чтения (изучающее, ознакомительное, выбо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рочное), умение находить в тексте необходимую информацию, понимание её особенностей.</w:t>
      </w:r>
    </w:p>
    <w:p w:rsidR="00CC0546" w:rsidRPr="004F131F" w:rsidP="00CC05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13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Работа с разными видами текста.</w:t>
      </w:r>
    </w:p>
    <w:p w:rsidR="00CC0546" w:rsidRPr="004F131F" w:rsidP="00CC05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Общее представление о разных видах текста: художествен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ном, учебном, научно-популярном и их сравнение. Определе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 целей создания этих видов текста. Умение ориентироваться в нравственном содержании художественных произведении, осознавать сущность поведения героев.</w:t>
      </w:r>
    </w:p>
    <w:p w:rsidR="00CC0546" w:rsidRPr="004F131F" w:rsidP="00CC05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Практическое освоение умения отличать текст от набора предложений. Прогнозирование содержания книги по её на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званию и оформлению.</w:t>
      </w:r>
    </w:p>
    <w:p w:rsidR="00CC0546" w:rsidRPr="004F131F" w:rsidP="00CC05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Самостоятельное определение темы и главной мысли про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изведения по вопросам и самостоятельное деление текста на смысловые части, их 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t>озаглавливание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t>. Умение работать с раз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ными видами информации.</w:t>
      </w:r>
    </w:p>
    <w:p w:rsidR="00CC0546" w:rsidRPr="004F131F" w:rsidP="00CC05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в коллективном обсуждении: умение отвечать на вопросы, выступать по теме, слушать выступления товарищей, дополнять ответы по ходу беседы, используя текст. Привлечение справочных и иллюстрати</w:t>
      </w:r>
      <w:r w:rsidRPr="004F131F" w:rsidR="00A457E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вно-изобразительных материалов.</w:t>
      </w:r>
    </w:p>
    <w:p w:rsidR="00CC0546" w:rsidRPr="004F131F" w:rsidP="00CC05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13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Библиографическая культура</w:t>
      </w:r>
    </w:p>
    <w:p w:rsidR="00CC0546" w:rsidRPr="004F131F" w:rsidP="00CC05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Книга как особый вид искусства. Книга как источник не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обходимых знаний. Общее представление о первых книгах на Руси и начало книгопечатания. Книга учебная, художественная, справочная. Элементы книги: содержание или оглавление, ти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тульный лист, аннотация, иллюстрации. Умение самостоятельно составить аннотацию.</w:t>
      </w:r>
    </w:p>
    <w:p w:rsidR="00CC0546" w:rsidRPr="004F131F" w:rsidP="00CC05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информации в книге: научная, художественная (с опо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рой на внешние показатели книги, её справочно-иллюстративный материал.</w:t>
      </w:r>
    </w:p>
    <w:p w:rsidR="00CC0546" w:rsidRPr="004F131F" w:rsidP="00CC05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Типы книг (изданий): книга-произведение, книга-сборник, собрание сочинений, периодическая печать, справочные изда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(справочники, словари, энциклопедии).</w:t>
      </w:r>
    </w:p>
    <w:p w:rsidR="00CC0546" w:rsidRPr="004F131F" w:rsidP="00CC05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Самостоятельный выбор книг на основе рекомендательного списка, алфавитного и тематического каталога. Самостоятель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ное пользование соответствующими возрасту словарями и дру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гой справочной литературой.</w:t>
      </w:r>
    </w:p>
    <w:p w:rsidR="00CC0546" w:rsidRPr="004F131F" w:rsidP="00CC05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13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Работа с текстом художественного произведения</w:t>
      </w:r>
    </w:p>
    <w:p w:rsidR="00CC0546" w:rsidRPr="004F131F" w:rsidP="00CC05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особенностей художественного текста: свое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образие выразительных средств языка (с помощью учителя). Понимание заглавия произведения, его адекватное соотношение с содержанием.</w:t>
      </w:r>
    </w:p>
    <w:p w:rsidR="00CC0546" w:rsidRPr="004F131F" w:rsidP="00CC05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нравственно-эстетического содержания прочи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танного произведения, осознание мотивации поведения героев, анализ поступков героев с точки зрения норм морали. Осо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знание понятия «Родина», представления о проявлении любви к Родине в литературе разных народов (на примере народов России). Схожесть тем и героев в фольклоре разных народов. Самостоятельное воспроизведение текста с использованием вы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разительных средств языка (синонимов, антонимов, сравнений, эпитетов), последовательное воспроизведение эпизодов с ис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пользованием специфической для данного произведения лекси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ки (по вопросам учителя), рассказ по иллюстрациям, пересказ.</w:t>
      </w:r>
    </w:p>
    <w:p w:rsidR="00CC0546" w:rsidRPr="004F131F" w:rsidP="00CC05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Характеристика героя произведения с использованием худо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жественно-выразительных средств данного текста. Нахождение в тексте слов и выражений, характеризующих героя и события. Анализ (с помощью учителя) поступка персонажа и его мотивов. Сопоставление поступков героев по аналогии или по контрасту. Характеристика героя произведения: портрет, характер, выражен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ные через поступки и речь. Выявление авторского отношения к герою на основе анализа текста, авторских помет, имён героев.</w:t>
      </w:r>
    </w:p>
    <w:p w:rsidR="00CC0546" w:rsidRPr="004F131F" w:rsidP="00CC05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Освоение разных видов пересказа художественного текста: подробный, выборочный и краткий (передача основных мыслей). Подробный пересказ текста (деление текста на части, определение главной мысли каждой части и всего текста, 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t>озаглавливание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каждой части и всего текста): определение главной мысли фрагмента, выделение опорных или ключевых слов, 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t>озаглавливание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t>; план (в виде назывных предложений из текста, в виде вопросов, в виде самостоятельно сформулированных высказы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ваний) и на его основе подробный пересказ всего текста.</w:t>
      </w:r>
    </w:p>
    <w:p w:rsidR="00CC0546" w:rsidRPr="004F131F" w:rsidP="00CC05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Самостоятельный выборочный пересказ по заданному фраг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менту: характеристика героя произведения (выбор слов, выраже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ний в тексте, позволяющих составить рассказ о герое), описание места действия (выбор слов, выражений в тексте, позволяющих составить данное описание на основе текста). Вычленение и сопоставление эпизодов из разных произведений по общности ситуаций, эмоциональной окраске, характеру поступков героев.</w:t>
      </w:r>
    </w:p>
    <w:p w:rsidR="00CC0546" w:rsidRPr="004F131F" w:rsidP="00CC05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наблюдательности при чтении поэтических текстов. Развитие умения предвосхищать (предвидеть) ход развития сю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жета, последовательности событий.</w:t>
      </w:r>
    </w:p>
    <w:p w:rsidR="00CC0546" w:rsidRPr="004F131F" w:rsidP="00CC05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13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Работа с научно-популярным, учебными и другими текстами</w:t>
      </w:r>
    </w:p>
    <w:p w:rsidR="00CC0546" w:rsidRPr="004F131F" w:rsidP="00CC05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заглавия произведения, адекватное соотноше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 с его содержанием. Определение особенностей учебного и научно-популярного текстов (передача информации). Знаком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ство с простейшими приёмами анализа различных видов текста: установление причинно-следственных связей, определение главной мысли текста. Деление текста на части. Определение 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микротем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t>. Ключевые или опорные слова. Построение алгорит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ма деятельности по воспроизведению текста. Воспроизведение текста с опорой на ключевые слова, модель, схему. Подробный пересказ текста. Краткий пересказ текста (выделение главного в содержании текста). Умение работать с учебными заданиями, обобщающими вопросами и справочным материалом. Умение говорить (культура речевого общения)</w:t>
      </w:r>
    </w:p>
    <w:p w:rsidR="00CC0546" w:rsidRPr="004F131F" w:rsidP="00CC05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диалога как вида речи. Особенности диалогиче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ского общения: умение понимать вопросы, отвечать на них и самостоятельно задавать вопросы по тексту; внимательно вы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слушивать, не перебивая, собеседника и в вежливой форме вы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сказывать свою точку зрения по обсуждаемому произведению (художественному, учебному, научно-познавательному). Умение проявлять доброжелательность к собеседнику. Доказательство собственной точки зрения с опорой на текст или личный опыт. Использование норм речевого этикета в процессе общения. Знакомство с особенностями национального этикета на основе литературных произведений.</w:t>
      </w:r>
    </w:p>
    <w:p w:rsidR="00CC0546" w:rsidRPr="004F131F" w:rsidP="00CC05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со словом (распознавать прямое и переносное зна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чение слов, их многозначность), целенаправленное пополнение активного словарного запаса. Работа со словарями.</w:t>
      </w:r>
    </w:p>
    <w:p w:rsidR="00CC0546" w:rsidRPr="004F131F" w:rsidP="00CC05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построить монологическое речевое высказывание не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большого объёма с опорой на авторский текст, по предложен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ной теме или в форме ответа на вопрос. Формирование грам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матически правильной речи, эмоциональной выразительности и содержательности. Отражение основной мысли текста в вы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сказывании. Передача содержания прочитанного или прослу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шанного с учётом специфики научно-популярного, учебного и художественного текстов. Передача впечатлений (из повседнев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ной жизни, художественного произведения, изобразительного искусства) в рассказе (описание, рассуждение, повествование). Самостоятельное построение плана собственного высказыва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ния. Отбор и использование выразительных средств (синонимы, антонимы, сравнения) с учётом особенностей монологического высказывания.</w:t>
      </w:r>
    </w:p>
    <w:p w:rsidR="00CC0546" w:rsidRPr="004F131F" w:rsidP="00CC05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Устное сочинение как продолжение прочитанного произ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ведения, отдельных его сюжетных линий, короткий рассказ по рисункам либо на заданную тему.</w:t>
      </w:r>
    </w:p>
    <w:p w:rsidR="00CC0546" w:rsidRPr="004F131F" w:rsidP="00CC05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13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Письмо (культура письменной речи)</w:t>
      </w:r>
    </w:p>
    <w:p w:rsidR="00CC0546" w:rsidRPr="004F131F" w:rsidP="00CC05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Нормы письменной речи: соответствие содержания заголо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вку (отражение темы, места действия, характеров героев). Ис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пользование в письменной речи выразительных средств языка (синонимы, антонимы, сравнения), в мини-сочинениях (пове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ствование, описание, рассуждение). Рассказ на заданную тему, отзыв о прочитанной книге.</w:t>
      </w:r>
    </w:p>
    <w:p w:rsidR="00CC0546" w:rsidRPr="004F131F" w:rsidP="00CC05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13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Круг детского чтения</w:t>
      </w:r>
    </w:p>
    <w:p w:rsidR="00CC0546" w:rsidRPr="004F131F" w:rsidP="00CC05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культурно-историческим наследием России, с общечеловеческими ценностями.</w:t>
      </w:r>
    </w:p>
    <w:p w:rsidR="00CC0546" w:rsidRPr="004F131F" w:rsidP="00CC05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Произведения устного народного творчества разных наро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дов (малые фольклорные жанры, народные сказки о животных, бытовые и волшебные сказки народов России и зарубежных стран). Знакомство с поэзией А.С. Пушкина, М.Ю. Лермонто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ва, Л.Н. Толстого, А.П. Чехова и других классиков отечествен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ной литературы XIX—XX вв., классиков детской литературы, знакомство с произведениями современной отечественной (с учётом многона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ционального характера России) и зарубежной литературы, до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ступными для восприятия младших школьников.</w:t>
      </w:r>
    </w:p>
    <w:p w:rsidR="00CC0546" w:rsidRPr="004F131F" w:rsidP="00CC05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Тематика чтения обогащена введением в круг чтения млад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ших школьников мифов Древней Греции, житийной литературы и произведений о защитниках и подвижниках Отечества.</w:t>
      </w:r>
    </w:p>
    <w:p w:rsidR="00CC0546" w:rsidRPr="004F131F" w:rsidP="00CC05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 разных видов: художественная, историческая, при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ключенческая, фантастическая, научно-популярная, справочно-энциклопедическая литература, детские периодические издания.</w:t>
      </w:r>
    </w:p>
    <w:p w:rsidR="00CC0546" w:rsidRPr="004F131F" w:rsidP="00CC05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темы детского чтения: фольклор разных народов, произведения о Родине, природе, детях, братьях наших мень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ших, добре, дружбе, честности, юмористические произведения.</w:t>
      </w:r>
    </w:p>
    <w:p w:rsidR="00CC0546" w:rsidRPr="004F131F" w:rsidP="00CC05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13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Литературоведческая пропедевтика</w:t>
      </w:r>
    </w:p>
    <w:p w:rsidR="00CC0546" w:rsidRPr="004F131F" w:rsidP="00CC05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31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(практическое освоение)</w:t>
      </w:r>
    </w:p>
    <w:p w:rsidR="00CC0546" w:rsidRPr="004F131F" w:rsidP="00CC05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Нахождение в тексте художественного произведения (с помо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щью учителя) средств выразительности: синонимов, антонимов, эпитетов, сравнений, метафор и осмысление их значения.</w:t>
      </w:r>
    </w:p>
    <w:p w:rsidR="00CC0546" w:rsidRPr="004F131F" w:rsidP="00CC05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Первоначальная ориентировка в литературных понятиях: ху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дожественное произведение, искусство слова, автор (рассказчик), сюжет (последовательность событий), тема. Герой произведения: его портрет, речь, поступки, мысли, отношение автора к герою.</w:t>
      </w:r>
    </w:p>
    <w:p w:rsidR="00CC0546" w:rsidRPr="004F131F" w:rsidP="00CC05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Общее представление об особенностях построения разных видов рассказывания: повествования (рассказ), описания (пей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заж, портрет, интерьер), рассуждения (монолог героя, диалог героев).</w:t>
      </w:r>
    </w:p>
    <w:p w:rsidR="00CC0546" w:rsidRPr="004F131F" w:rsidP="00CC05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Сравнение прозаической и стихотворной речи (узнавание, различение), выделение особенностей стихотворного произве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дения (ритм, рифма).</w:t>
      </w:r>
    </w:p>
    <w:p w:rsidR="00CC0546" w:rsidRPr="004F131F" w:rsidP="00CC05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t>Фольклорные и авторские художественные произведения (их различение).</w:t>
      </w:r>
    </w:p>
    <w:p w:rsidR="00CC0546" w:rsidRPr="004F131F" w:rsidP="00CC05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Жанровое разнообразие произведений. Малые фольклорные формы (колыбельные песни, 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потешки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пословицы, поговорки, загадки): узнавание, различение, определение основного смыс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ла. Сказки о животных, бытовые, волшебные. Художественные особенности сказок: лексика, построение (композиция). Лите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ратурная (авторская) сказка.</w:t>
      </w:r>
    </w:p>
    <w:p w:rsidR="00CC0546" w:rsidRPr="004F131F" w:rsidP="00CC05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Рассказ, стихотворение, басня — общее представление о жан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ре, наблюдение за особенностями построения и выразительны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 средствами.</w:t>
      </w:r>
    </w:p>
    <w:p w:rsidR="00CC0546" w:rsidRPr="004F131F" w:rsidP="00CC05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13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Творческая деятельность обучающихся</w:t>
      </w:r>
    </w:p>
    <w:p w:rsidR="00CC0546" w:rsidRPr="004F131F" w:rsidP="00CC05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t>(на основе литературных произведений)</w:t>
      </w:r>
    </w:p>
    <w:p w:rsidR="00CC0546" w:rsidP="00CC05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Интерпретация текста литературного произведения в творче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ской деятельности учащихся: чтение по ролям, 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инсценирование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t>, драматизация, устное словесное рисование, знакомство с раз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личными способами работы с деформированным текстом и ис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пользование их (установление причинно-следственных связей, последовательности событий, изложение с элементами сочине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ния, создание собственного текста на основе художественного произведения (текст по аналогии), репродукций картин худож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ников, по серии иллюстраций к произведению или на основе личного опыта). Развитие умения различать состояние природы в различные времена года, настроение людей, оформлять свои впечатления в устной или письменной речи. Сравнивать свои тексты с художественными текстами-описаниями, находить ли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тературные произведения, созвучные своему эмоциональному настрою, объяснять свой выбор.</w:t>
      </w:r>
    </w:p>
    <w:p w:rsidR="000D645A" w:rsidP="00CC05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0D7C" w:rsidP="008475D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0D7C" w:rsidP="008475D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0D7C" w:rsidP="008475D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0470" w:rsidP="00D904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2509" w:rsidP="00D904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2509" w:rsidP="00D904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2509" w:rsidP="00D904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2509" w:rsidP="00D904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2509" w:rsidP="00D904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2509" w:rsidP="00D904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2509" w:rsidP="00D904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2509" w:rsidP="00D904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2509" w:rsidP="00D904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2509" w:rsidP="00D904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2509" w:rsidP="00D904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2509" w:rsidP="00D904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2509" w:rsidP="00D904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2509" w:rsidP="00D904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2509" w:rsidP="00D904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2509" w:rsidP="00D904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2509" w:rsidP="00D904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2509" w:rsidP="00D904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2509" w:rsidP="00D904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2509" w:rsidP="00D904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2509" w:rsidP="00D904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2509" w:rsidP="00D904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2509" w:rsidP="00D904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2509" w:rsidP="00D904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2509" w:rsidP="00D904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2509" w:rsidP="00D904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620B" w:rsidP="00D904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620B" w:rsidP="00D904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620B" w:rsidP="00D904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620B" w:rsidP="00D904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0470" w:rsidP="00D904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p w:rsidR="008033A1" w:rsidP="00AA00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065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993"/>
        <w:gridCol w:w="5244"/>
        <w:gridCol w:w="1560"/>
        <w:gridCol w:w="1134"/>
        <w:gridCol w:w="1134"/>
      </w:tblGrid>
      <w:tr w:rsidTr="00272449">
        <w:tblPrEx>
          <w:tblW w:w="10065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703"/>
        </w:trPr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31745" w:rsidRPr="00084A51" w:rsidP="008317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/п</w:t>
            </w:r>
          </w:p>
          <w:p w:rsidR="00831745" w:rsidRPr="00084A51" w:rsidP="008317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084A5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Урока</w:t>
            </w:r>
          </w:p>
          <w:p w:rsidR="00831745" w:rsidRPr="00084A51" w:rsidP="008317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31745" w:rsidRPr="00084A51" w:rsidP="008317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84A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  <w:shd w:val="clear" w:color="auto" w:fill="FFFFFF"/>
          </w:tcPr>
          <w:p w:rsidR="00831745" w:rsidRPr="00084A51" w:rsidP="008317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084A5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</w:p>
          <w:p w:rsidR="00831745" w:rsidRPr="00084A51" w:rsidP="008317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84A5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31745" w:rsidRPr="00084A51" w:rsidP="008317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084A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</w:p>
          <w:p w:rsidR="00831745" w:rsidRPr="00084A51" w:rsidP="008317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084A5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проведения</w:t>
            </w:r>
          </w:p>
        </w:tc>
      </w:tr>
      <w:tr w:rsidTr="00272449">
        <w:tblPrEx>
          <w:tblW w:w="10065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58"/>
        </w:trPr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31745" w:rsidRPr="00084A51" w:rsidP="008317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31745" w:rsidRPr="00084A51" w:rsidP="008317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6" w:space="0" w:color="auto"/>
              <w:right w:val="nil"/>
            </w:tcBorders>
            <w:shd w:val="clear" w:color="auto" w:fill="FFFFFF"/>
          </w:tcPr>
          <w:p w:rsidR="00831745" w:rsidRPr="00084A51" w:rsidP="008317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31745" w:rsidRPr="00084A51" w:rsidP="008317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084A5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31745" w:rsidRPr="00084A51" w:rsidP="008317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084A5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факт</w:t>
            </w:r>
          </w:p>
        </w:tc>
      </w:tr>
      <w:tr w:rsidTr="00692D4D">
        <w:tblPrEx>
          <w:tblW w:w="10065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85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101B0" w:rsidRPr="000101B0" w:rsidP="000C23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101B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Самое великое чудо на свете</w:t>
            </w:r>
          </w:p>
        </w:tc>
      </w:tr>
      <w:tr w:rsidTr="00272449">
        <w:tblPrEx>
          <w:tblW w:w="10065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85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31745" w:rsidRPr="00831745" w:rsidP="000C23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31745" w:rsidRPr="00831745" w:rsidP="0083174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Самое великое чудо на свете.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31745" w:rsidRPr="00831745" w:rsidP="008317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31745" w:rsidRPr="00831745" w:rsidP="0083174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31745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Tr="00272449">
        <w:tblPrEx>
          <w:tblW w:w="10065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85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31745" w:rsidRPr="00831745" w:rsidP="000C23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31745" w:rsidRPr="00831745" w:rsidP="0083174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Рукописные книги Древней Руси.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31745" w:rsidRPr="00831745" w:rsidP="008317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31745" w:rsidRPr="00831745" w:rsidP="0083174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31745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Tr="00272449">
        <w:tblPrEx>
          <w:tblW w:w="10065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85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0C23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Первопечатник Иван Федоров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Tr="00272449">
        <w:tblPrEx>
          <w:tblW w:w="10065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85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4620B" w:rsidP="000C23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4620B" w:rsidRPr="00831745" w:rsidP="0083174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Урок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–п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утешествие в прошлое.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4620B" w:rsidP="008317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4620B" w:rsidRPr="00831745" w:rsidP="0083174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4620B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Tr="00692D4D">
        <w:tblPrEx>
          <w:tblW w:w="10065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85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101B0" w:rsidRPr="000101B0" w:rsidP="000C23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101B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Устное народное творчество</w:t>
            </w:r>
          </w:p>
        </w:tc>
      </w:tr>
      <w:tr w:rsidTr="00272449">
        <w:tblPrEx>
          <w:tblW w:w="10065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85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31745" w:rsidRPr="00831745" w:rsidP="00531B7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31745" w:rsidRPr="00831745" w:rsidP="0083174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sz w:val="24"/>
                <w:szCs w:val="24"/>
              </w:rPr>
              <w:t>Русские народные песни. Народные художественные промыслы, произведения прикладного искусства.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31745" w:rsidRPr="00831745" w:rsidP="008317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31745" w:rsidRPr="00831745" w:rsidP="0083174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31745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Tr="00272449">
        <w:tblPrEx>
          <w:tblW w:w="10065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85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0C23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Докучные сказки. </w:t>
            </w:r>
          </w:p>
          <w:p w:rsidR="00531B72" w:rsidRPr="00831745" w:rsidP="00831745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Развитие речи:</w:t>
            </w:r>
            <w:r w:rsidRPr="008317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сочинение докучных сказок.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Tr="00272449">
        <w:tblPrEx>
          <w:tblW w:w="10065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85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0C23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sz w:val="24"/>
                <w:szCs w:val="24"/>
              </w:rPr>
              <w:t>Сказка «Сестрица Алёнушка и братец Иванушка».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Tr="00272449">
        <w:tblPrEx>
          <w:tblW w:w="10065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85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0C23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sz w:val="24"/>
                <w:szCs w:val="24"/>
              </w:rPr>
              <w:t>Сказка «Сестрица Алёнушка и братец Иванушка».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Tr="00272449">
        <w:tblPrEx>
          <w:tblW w:w="10065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85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531B7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sz w:val="24"/>
                <w:szCs w:val="24"/>
              </w:rPr>
              <w:t>Сказка «Иван-царевич и Серый волк».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Tr="00272449">
        <w:tblPrEx>
          <w:tblW w:w="10065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85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0C23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sz w:val="24"/>
                <w:szCs w:val="24"/>
              </w:rPr>
              <w:t>Сказка «Иван-царевич и Серый волк».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Tr="00272449">
        <w:tblPrEx>
          <w:tblW w:w="10065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85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0C23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sz w:val="24"/>
                <w:szCs w:val="24"/>
              </w:rPr>
              <w:t>Сказка «Иван-царевич и Серый волк».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Tr="00272449">
        <w:tblPrEx>
          <w:tblW w:w="10065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85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531B7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sz w:val="24"/>
                <w:szCs w:val="24"/>
              </w:rPr>
              <w:t>Сказка «Сивка-бурка».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Tr="00272449">
        <w:tblPrEx>
          <w:tblW w:w="10065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85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0C23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sz w:val="24"/>
                <w:szCs w:val="24"/>
              </w:rPr>
              <w:t>Сказка «Сивка-бурка».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Tr="00272449">
        <w:tblPrEx>
          <w:tblW w:w="10065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85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0C23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Рубрика «Советуем прочитать»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Tr="00272449">
        <w:tblPrEx>
          <w:tblW w:w="10065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85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0C23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sz w:val="24"/>
                <w:szCs w:val="24"/>
              </w:rPr>
              <w:t>Проверим себя и оценим свои достижения.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Tr="00692D4D">
        <w:tblPrEx>
          <w:tblW w:w="10065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85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4D3F73" w:rsidP="00DC1F5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D3F7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Поэтическа</w:t>
            </w:r>
            <w:r w:rsidRPr="004D3F7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я тетрадь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 </w:t>
            </w:r>
          </w:p>
        </w:tc>
      </w:tr>
      <w:tr w:rsidTr="00272449">
        <w:tblPrEx>
          <w:tblW w:w="10065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85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0C23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Как научиться читать стихи. </w:t>
            </w:r>
            <w:r w:rsidRPr="0083174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Ф. Тютчев «Весенняя гроза»,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Tr="00272449">
        <w:tblPrEx>
          <w:tblW w:w="10065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85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0C23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Ф. Тютчев «Весенняя гроза», «Листья»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Tr="00272449">
        <w:tblPrEx>
          <w:tblW w:w="10065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85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0C23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А. Фет «Мама! Глянь-ка из окошка…», «Зреет рожь над жаркой нивой»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Tr="00272449">
        <w:tblPrEx>
          <w:tblW w:w="10065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85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531B7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DC1F5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И. Никитин «Полно, степь моя, спать беспробудно…», «</w:t>
            </w:r>
            <w:r w:rsidR="00DC1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Русь»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Tr="00272449">
        <w:tblPrEx>
          <w:tblW w:w="10065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85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0C23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DC1F5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И. Никитин « «Встреча зимы»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Tr="00272449">
        <w:tblPrEx>
          <w:tblW w:w="10065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85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531B7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DC1F5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И. Суриков «Детство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Tr="00F207EB">
        <w:tblPrEx>
          <w:tblW w:w="10065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465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0C23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DC1F5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И. Суриков «Зима»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Tr="00272449">
        <w:tblPrEx>
          <w:tblW w:w="10065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85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0C23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sz w:val="24"/>
                <w:szCs w:val="24"/>
              </w:rPr>
              <w:t>Урок-концерт по стихам русских поэтов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Tr="00692D4D">
        <w:tblPrEx>
          <w:tblW w:w="10065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85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4D3F73" w:rsidP="004D3F7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D3F7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Великие русские писатели</w:t>
            </w:r>
          </w:p>
        </w:tc>
      </w:tr>
      <w:tr w:rsidTr="00272449">
        <w:tblPrEx>
          <w:tblW w:w="10065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85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0C23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272449" w:rsidP="0083174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А.С. Пушкин. «Уж небо осенью дышало»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Tr="00272449">
        <w:tblPrEx>
          <w:tblW w:w="10065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85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0C23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DC1F5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А.С. Пушкин. </w:t>
            </w:r>
            <w:r w:rsidR="00DC1F5D">
              <w:rPr>
                <w:rFonts w:ascii="Times New Roman" w:eastAsia="Calibri" w:hAnsi="Times New Roman" w:cs="Times New Roman"/>
                <w:sz w:val="24"/>
                <w:szCs w:val="24"/>
              </w:rPr>
              <w:t>«В тот год осенняя погода…»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Tr="00272449">
        <w:tblPrEx>
          <w:tblW w:w="10065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85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C1F5D" w:rsidRPr="00831745" w:rsidP="000C23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C1F5D" w:rsidRPr="00831745" w:rsidP="00DC1F5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А.С.Пушкин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«Опрятней модного паркета»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C1F5D" w:rsidRPr="00831745" w:rsidP="008317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C1F5D" w:rsidRPr="00831745" w:rsidP="0083174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C1F5D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Tr="00272449">
        <w:tblPrEx>
          <w:tblW w:w="10065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85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0C23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27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sz w:val="24"/>
                <w:szCs w:val="24"/>
              </w:rPr>
              <w:t>А.С. Пушкин. «Зимнее утро»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Tr="00272449">
        <w:tblPrEx>
          <w:tblW w:w="10065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85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0C23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28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sz w:val="24"/>
                <w:szCs w:val="24"/>
              </w:rPr>
              <w:t>А.С. Пушкин. «Зимний вечер»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Tr="00272449">
        <w:tblPrEx>
          <w:tblW w:w="10065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85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531B7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29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А.С. Пушкин. «Сказка о царе </w:t>
            </w:r>
            <w:r w:rsidRPr="00831745">
              <w:rPr>
                <w:rFonts w:ascii="Times New Roman" w:eastAsia="Calibri" w:hAnsi="Times New Roman" w:cs="Times New Roman"/>
                <w:sz w:val="24"/>
                <w:szCs w:val="24"/>
              </w:rPr>
              <w:t>Салтане</w:t>
            </w:r>
            <w:r w:rsidRPr="008317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о сыне его славном и могучем богатыре князе </w:t>
            </w:r>
            <w:r w:rsidRPr="00831745">
              <w:rPr>
                <w:rFonts w:ascii="Times New Roman" w:eastAsia="Calibri" w:hAnsi="Times New Roman" w:cs="Times New Roman"/>
                <w:sz w:val="24"/>
                <w:szCs w:val="24"/>
              </w:rPr>
              <w:t>ГвидонеСалтановиче</w:t>
            </w:r>
            <w:r w:rsidRPr="008317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о прекрасной царевне Лебеди»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Tr="00272449">
        <w:tblPrEx>
          <w:tblW w:w="10065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85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0C23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А.С. Пушкин. «Сказка о царе </w:t>
            </w:r>
            <w:r w:rsidRPr="00831745">
              <w:rPr>
                <w:rFonts w:ascii="Times New Roman" w:eastAsia="Calibri" w:hAnsi="Times New Roman" w:cs="Times New Roman"/>
                <w:sz w:val="24"/>
                <w:szCs w:val="24"/>
              </w:rPr>
              <w:t>Салтане</w:t>
            </w:r>
            <w:r w:rsidRPr="008317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о сыне его славном и могучем богатыре князе </w:t>
            </w:r>
            <w:r w:rsidRPr="00831745">
              <w:rPr>
                <w:rFonts w:ascii="Times New Roman" w:eastAsia="Calibri" w:hAnsi="Times New Roman" w:cs="Times New Roman"/>
                <w:sz w:val="24"/>
                <w:szCs w:val="24"/>
              </w:rPr>
              <w:t>ГвидонеСалтановиче</w:t>
            </w:r>
            <w:r w:rsidRPr="008317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о прекрасной царевне Лебеди»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Tr="00272449">
        <w:tblPrEx>
          <w:tblW w:w="10065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85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0C23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31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И.А. Крылов – великий баснописец. Басня как жанр литературы.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Tr="00272449">
        <w:tblPrEx>
          <w:tblW w:w="10065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85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0C23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sz w:val="24"/>
                <w:szCs w:val="24"/>
              </w:rPr>
              <w:t>И.А. Крылов. Басня «Мартышка и очки».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Tr="00272449">
        <w:tblPrEx>
          <w:tblW w:w="10065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85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0C23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33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sz w:val="24"/>
                <w:szCs w:val="24"/>
              </w:rPr>
              <w:t>И.А. Крылов. Басня «Зеркало и Обезьяна».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Tr="00272449">
        <w:tblPrEx>
          <w:tblW w:w="10065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85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0C23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sz w:val="24"/>
                <w:szCs w:val="24"/>
              </w:rPr>
              <w:t>И.А. Крылов. Басня «Ворона и Лисица».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Tr="00272449">
        <w:tblPrEx>
          <w:tblW w:w="10065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651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0C23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35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М.Ю. Лермонтов «Горные вершины», «На севере диком»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83174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«Утёс», «Осень»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right w:val="nil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Tr="00272449">
        <w:tblPrEx>
          <w:tblW w:w="10065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85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0C23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36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Л.Н. Толстой – великий русский писатель. Детство Л.Н. Толстого.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Tr="00272449">
        <w:tblPrEx>
          <w:tblW w:w="10065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85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531B7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37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Л.Н. Толстой «Акула».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Tr="00272449">
        <w:tblPrEx>
          <w:tblW w:w="10065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85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0C23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38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Л.Н. Толстой «Прыжок».</w:t>
            </w:r>
          </w:p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Tr="00272449">
        <w:tblPrEx>
          <w:tblW w:w="10065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85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0C23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39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Л.Н. Толстой «Лев и собачка».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Tr="00272449">
        <w:tblPrEx>
          <w:tblW w:w="10065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85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0C23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Л.Н. </w:t>
            </w:r>
            <w:r w:rsidRPr="0083174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Толстой</w:t>
            </w:r>
            <w:r w:rsidRPr="0083174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«Какая бывает роса на траве», «Куда девается вода из моря?» Сравнение текстов.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Tr="00272449">
        <w:tblPrEx>
          <w:tblW w:w="10065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85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0C23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41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Урок – игра по разделу «Великие русские писатели».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Tr="00272449">
        <w:tblPrEx>
          <w:tblW w:w="10065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85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66DBF" w:rsidRPr="00831745" w:rsidP="000C23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42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66DBF" w:rsidP="0083174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Контрольная работа.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66DBF" w:rsidRPr="00831745" w:rsidP="008317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66DBF" w:rsidRPr="00831745" w:rsidP="0083174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66DBF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Tr="00692D4D">
        <w:tblPrEx>
          <w:tblW w:w="10065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85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7A39AB" w:rsidP="007A39A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A39A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Поэтическая тетрадь 2</w:t>
            </w:r>
          </w:p>
        </w:tc>
      </w:tr>
      <w:tr w:rsidTr="00272449">
        <w:tblPrEx>
          <w:tblW w:w="10065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85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0C23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43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Знакомство с названием раздела. Прогнозирование содержания раздела. </w:t>
            </w:r>
          </w:p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sz w:val="24"/>
                <w:szCs w:val="24"/>
              </w:rPr>
              <w:t>Н.А. Некрасов «Славная осень!»</w:t>
            </w:r>
            <w:r w:rsidRPr="00831745" w:rsidR="00466DBF">
              <w:rPr>
                <w:rFonts w:ascii="Times New Roman" w:eastAsia="Calibri" w:hAnsi="Times New Roman" w:cs="Times New Roman"/>
                <w:sz w:val="24"/>
                <w:szCs w:val="24"/>
              </w:rPr>
              <w:t>«Не ветер бушует над бором…»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Tr="00272449">
        <w:tblPrEx>
          <w:tblW w:w="10065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273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0C23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44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272449" w:rsidP="0083174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Н.А. Некрасов «Дедушка </w:t>
            </w:r>
            <w:r w:rsidRPr="00831745">
              <w:rPr>
                <w:rFonts w:ascii="Times New Roman" w:eastAsia="Calibri" w:hAnsi="Times New Roman" w:cs="Times New Roman"/>
                <w:sz w:val="24"/>
                <w:szCs w:val="24"/>
              </w:rPr>
              <w:t>Мазай</w:t>
            </w:r>
            <w:r w:rsidRPr="008317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зайцы»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Tr="00272449">
        <w:tblPrEx>
          <w:tblW w:w="10065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281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0C23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45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sz w:val="24"/>
                <w:szCs w:val="24"/>
              </w:rPr>
              <w:t>К. Бальмонт «Золотое слово»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Tr="00272449">
        <w:tblPrEx>
          <w:tblW w:w="10065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77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0C23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46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975AAB" w:rsidP="00975AA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И. Бунин «Детство», «Полевые цветы»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Tr="00272449">
        <w:tblPrEx>
          <w:tblW w:w="10065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85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0C23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47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Проверим себя и оценим свои достижения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Tr="00692D4D">
        <w:tblPrEx>
          <w:tblW w:w="10065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85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7A39AB" w:rsidP="007A39A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A39A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Литературные сказки</w:t>
            </w:r>
          </w:p>
        </w:tc>
      </w:tr>
      <w:tr w:rsidTr="00272449">
        <w:tblPrEx>
          <w:tblW w:w="10065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85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0C23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48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162AA5" w:rsidP="0083174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62AA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Проверка техники чтения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Tr="00272449">
        <w:tblPrEx>
          <w:tblW w:w="10065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85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0C23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49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62AA5" w:rsidRPr="00831745" w:rsidP="00162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Знакомство с названием раздела.  </w:t>
            </w:r>
          </w:p>
          <w:p w:rsidR="00531B72" w:rsidRPr="00831745" w:rsidP="00162AA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Д. </w:t>
            </w:r>
            <w:r w:rsidRPr="00831745">
              <w:rPr>
                <w:rFonts w:ascii="Times New Roman" w:eastAsia="Calibri" w:hAnsi="Times New Roman" w:cs="Times New Roman"/>
                <w:sz w:val="24"/>
                <w:szCs w:val="24"/>
              </w:rPr>
              <w:t>Мамин-Сибиряк</w:t>
            </w:r>
            <w:r w:rsidRPr="00831745">
              <w:rPr>
                <w:rFonts w:ascii="Times New Roman" w:eastAsia="Calibri" w:hAnsi="Times New Roman" w:cs="Times New Roman"/>
                <w:sz w:val="24"/>
                <w:szCs w:val="24"/>
              </w:rPr>
              <w:t>. «</w:t>
            </w:r>
            <w:r w:rsidRPr="00831745">
              <w:rPr>
                <w:rFonts w:ascii="Times New Roman" w:eastAsia="Calibri" w:hAnsi="Times New Roman" w:cs="Times New Roman"/>
                <w:sz w:val="24"/>
                <w:szCs w:val="24"/>
              </w:rPr>
              <w:t>Алёнушкины</w:t>
            </w:r>
            <w:r w:rsidRPr="008317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сказки». Присказка.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Tr="00272449">
        <w:tblPrEx>
          <w:tblW w:w="10065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85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531B7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50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Д. </w:t>
            </w:r>
            <w:r w:rsidRPr="00831745">
              <w:rPr>
                <w:rFonts w:ascii="Times New Roman" w:eastAsia="Calibri" w:hAnsi="Times New Roman" w:cs="Times New Roman"/>
                <w:sz w:val="24"/>
                <w:szCs w:val="24"/>
              </w:rPr>
              <w:t>Мамин-Сибиряк</w:t>
            </w:r>
            <w:r w:rsidRPr="00831745">
              <w:rPr>
                <w:rFonts w:ascii="Times New Roman" w:eastAsia="Calibri" w:hAnsi="Times New Roman" w:cs="Times New Roman"/>
                <w:sz w:val="24"/>
                <w:szCs w:val="24"/>
              </w:rPr>
              <w:t>. «</w:t>
            </w:r>
            <w:r w:rsidRPr="00831745">
              <w:rPr>
                <w:rFonts w:ascii="Times New Roman" w:eastAsia="Calibri" w:hAnsi="Times New Roman" w:cs="Times New Roman"/>
                <w:sz w:val="24"/>
                <w:szCs w:val="24"/>
              </w:rPr>
              <w:t>Сказка про</w:t>
            </w:r>
            <w:r w:rsidRPr="008317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Храброго зайца – длинные уши, косые глаза, короткий хвост».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Tr="00272449">
        <w:tblPrEx>
          <w:tblW w:w="10065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85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0C23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51-52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62AA5" w:rsidRPr="00831745" w:rsidP="00162AA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В. Гаршин. </w:t>
            </w:r>
          </w:p>
          <w:p w:rsidR="00531B72" w:rsidRPr="00831745" w:rsidP="00162AA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«Лягушка-путешественница»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Tr="00272449">
        <w:tblPrEx>
          <w:tblW w:w="10065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85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0C23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53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В. Одоевский «Мороз Иванович»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Tr="00272449">
        <w:tblPrEx>
          <w:tblW w:w="10065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85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0C23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54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В. Одоевский «Мороз Иванович»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Tr="00272449">
        <w:tblPrEx>
          <w:tblW w:w="10065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85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0C23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55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Проверим себя и оценим свои достижения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Tr="00692D4D">
        <w:tblPrEx>
          <w:tblW w:w="10065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85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4213E7" w:rsidP="004213E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Были-небылицы</w:t>
            </w:r>
          </w:p>
        </w:tc>
      </w:tr>
      <w:tr w:rsidTr="00272449">
        <w:tblPrEx>
          <w:tblW w:w="10065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85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0C23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56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М. Горький «Случай с </w:t>
            </w:r>
            <w:r w:rsidRPr="00831745">
              <w:rPr>
                <w:rFonts w:ascii="Times New Roman" w:eastAsia="Calibri" w:hAnsi="Times New Roman" w:cs="Times New Roman"/>
                <w:sz w:val="24"/>
                <w:szCs w:val="24"/>
              </w:rPr>
              <w:t>Евсейкой</w:t>
            </w:r>
            <w:r w:rsidRPr="00831745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Tr="00272449">
        <w:tblPrEx>
          <w:tblW w:w="10065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85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531B7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57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К. Паустовский «Растрёпанный воробей».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Tr="00272449">
        <w:tblPrEx>
          <w:tblW w:w="10065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85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0C23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58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К. Паустовский «Растрёпанный воробей».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Tr="00272449">
        <w:tblPrEx>
          <w:tblW w:w="10065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85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531B7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59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А. Куприн «Слон»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Tr="00272449">
        <w:tblPrEx>
          <w:tblW w:w="10065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85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0C23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60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А. Куприн «Слон»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Tr="00272449">
        <w:tblPrEx>
          <w:tblW w:w="10065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85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0C23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61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У</w:t>
            </w:r>
            <w:r w:rsidRPr="0083174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рок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– игра по разделу «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Были-небылиц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Tr="00692D4D">
        <w:tblPrEx>
          <w:tblW w:w="10065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85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A2E2F" w:rsidP="008A2E2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Поэтическая тетрадь 3</w:t>
            </w:r>
          </w:p>
        </w:tc>
      </w:tr>
      <w:tr w:rsidTr="00272449">
        <w:tblPrEx>
          <w:tblW w:w="10065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85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0C23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62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Знакомство с разделом. Прогнозирование содержания. </w:t>
            </w:r>
          </w:p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С. Чёрный «Что ты тискаешь утёнка?»</w:t>
            </w:r>
            <w:r w:rsidRPr="00831745" w:rsidR="00466D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«Воробей», «Слон».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Tr="00272449">
        <w:tblPrEx>
          <w:tblW w:w="10065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85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531B7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63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А. Блок «Ветхая избушка», «Сны», «Ворона»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Tr="00272449">
        <w:tblPrEx>
          <w:tblW w:w="10065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85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0C23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64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С. Есенин «Черёмуха»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Tr="00272449">
        <w:tblPrEx>
          <w:tblW w:w="10065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85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0C23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65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Урок-концерт по произведениям изученных поэтов</w:t>
            </w:r>
            <w:r w:rsidR="0050132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  <w:r w:rsidRPr="00831745" w:rsidR="0050132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Проверим и оценим свои достижения</w:t>
            </w:r>
            <w:r w:rsidR="00501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Tr="00692D4D">
        <w:tblPrEx>
          <w:tblW w:w="10065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85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CC3A1D" w:rsidP="00CC3A1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C3A1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Люби живое</w:t>
            </w:r>
          </w:p>
        </w:tc>
      </w:tr>
      <w:tr w:rsidTr="00215871">
        <w:tblPrEx>
          <w:tblW w:w="10065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543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0C23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66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Знакомство с разделом. Прогнозирование содержания. М. Пришвин «Моя Родина»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Tr="00272449">
        <w:tblPrEx>
          <w:tblW w:w="10065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85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531B7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67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sz w:val="24"/>
                <w:szCs w:val="24"/>
              </w:rPr>
              <w:t>И. Соколов-Микитов «Листопадничек»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Tr="00272449">
        <w:tblPrEx>
          <w:tblW w:w="10065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85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0C23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69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sz w:val="24"/>
                <w:szCs w:val="24"/>
              </w:rPr>
              <w:t>И. Соколов-Микитов «Листопадничек»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Tr="00272449">
        <w:tblPrEx>
          <w:tblW w:w="10065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85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0C23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70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В. Белов «Малька провинилась», «Ещё </w:t>
            </w:r>
            <w:r w:rsidRPr="0083174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</w:t>
            </w:r>
            <w:r w:rsidRPr="0083174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Мальку»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Tr="00272449">
        <w:tblPrEx>
          <w:tblW w:w="10065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85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531B7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71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В. Бианки «Мышонок Пик»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Tr="00272449">
        <w:tblPrEx>
          <w:tblW w:w="10065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85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0C23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72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В. Бианки «Мышонок Пик»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Tr="00272449">
        <w:tblPrEx>
          <w:tblW w:w="10065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85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0C23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73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Б. Житков «Про обезьянку»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Tr="00272449">
        <w:tblPrEx>
          <w:tblW w:w="10065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85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0C23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74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Б. Житков «Про обезьянку»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Tr="00272449">
        <w:tblPrEx>
          <w:tblW w:w="10065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85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66DBF" w:rsidP="000C23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75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66DBF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В.Л.Дуров «Наша Жучка»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66DBF" w:rsidP="008317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66DBF" w:rsidRPr="00831745" w:rsidP="0083174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66DBF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Tr="00272449">
        <w:tblPrEx>
          <w:tblW w:w="10065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85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0C23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76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В. Астафьев «</w:t>
            </w:r>
            <w:r w:rsidRPr="0083174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Капалуха</w:t>
            </w:r>
            <w:r w:rsidRPr="0083174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Tr="00272449">
        <w:tblPrEx>
          <w:tblW w:w="10065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85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0C23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77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В. Драгунский «Он живой и светится…»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Tr="00272449">
        <w:tblPrEx>
          <w:tblW w:w="10065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85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0C23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78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Урок – игра по разделу «Люби живое».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Tr="00692D4D">
        <w:tblPrEx>
          <w:tblW w:w="10065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85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CC3A1D" w:rsidP="00CC3A1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C3A1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Поэтич</w:t>
            </w:r>
            <w:r w:rsidR="00466DB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еская тетрадь 4</w:t>
            </w:r>
          </w:p>
        </w:tc>
      </w:tr>
      <w:tr w:rsidTr="00272449">
        <w:tblPrEx>
          <w:tblW w:w="10065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85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0C23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79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Знакомство с названием раздела. </w:t>
            </w:r>
          </w:p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sz w:val="24"/>
                <w:szCs w:val="24"/>
              </w:rPr>
              <w:t>Запуск проекта «Праздник поэзии».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Tr="00272449">
        <w:tblPrEx>
          <w:tblW w:w="10065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85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0C23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80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С. Маршак «Гроза днём», «В лесу над росистой поляной»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Tr="00272449">
        <w:tblPrEx>
          <w:tblW w:w="10065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85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0C23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81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А. </w:t>
            </w:r>
            <w:r w:rsidRPr="0083174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Барто</w:t>
            </w:r>
            <w:r w:rsidRPr="0083174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«Разлука», «В театре»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Tr="00272449">
        <w:tblPrEx>
          <w:tblW w:w="10065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85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0C23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82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С. Михалков «Если»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Tr="00272449">
        <w:tblPrEx>
          <w:tblW w:w="10065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85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0C23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83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Е. Благинина «Кукушка», «Котёнок»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Tr="00272449">
        <w:tblPrEx>
          <w:tblW w:w="10065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85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0C23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84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cyan"/>
              </w:rPr>
            </w:pPr>
            <w:r w:rsidRPr="0083174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Урок-концерт по произведениям изученных авторов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Tr="00692D4D">
        <w:tblPrEx>
          <w:tblW w:w="10065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85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CC3A1D" w:rsidP="00CC3A1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C3A1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Собирай по ягодке – наберёшь кузовок</w:t>
            </w:r>
          </w:p>
        </w:tc>
      </w:tr>
      <w:tr w:rsidTr="00272449">
        <w:tblPrEx>
          <w:tblW w:w="10065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85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0C23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85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272449" w:rsidP="0083174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Б. Шергин «Собирай по ягодке – наберёшь кузовок»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Tr="00272449">
        <w:tblPrEx>
          <w:tblW w:w="10065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85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0C23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86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А. Платонов «Цветок на земле»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Tr="00272449">
        <w:tblPrEx>
          <w:tblW w:w="10065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85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531B7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87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А. Платонов «Ещё мама»</w:t>
            </w:r>
            <w:r w:rsidRPr="00831745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. </w:t>
            </w:r>
            <w:r w:rsidRPr="0083174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Выборочный пересказ.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Tr="00272449">
        <w:tblPrEx>
          <w:tblW w:w="10065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85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61383" w:rsidRPr="00831745" w:rsidP="00D6138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88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М. Зощенко «Золотые слова»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Tr="00272449">
        <w:tblPrEx>
          <w:tblW w:w="10065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85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61383" w:rsidRPr="00831745" w:rsidP="000C23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89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42C88" w:rsidRPr="00831745" w:rsidP="00242C8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М. Зощенко «Золотые слова»</w:t>
            </w:r>
          </w:p>
          <w:p w:rsidR="00D61383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61383" w:rsidRPr="00831745" w:rsidP="008317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61383" w:rsidRPr="00831745" w:rsidP="0083174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61383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Tr="00272449">
        <w:tblPrEx>
          <w:tblW w:w="10065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85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D6138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90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М. Зощенко «Путешественники»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Tr="00272449">
        <w:tblPrEx>
          <w:tblW w:w="10065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85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61383" w:rsidRPr="00831745" w:rsidP="000C23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91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61383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М. Зощенко «Путешественники»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61383" w:rsidRPr="00831745" w:rsidP="008317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61383" w:rsidRPr="00831745" w:rsidP="0083174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61383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Tr="00272449">
        <w:tblPrEx>
          <w:tblW w:w="10065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85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0C23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92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Н. Носов «Федина задача</w:t>
            </w:r>
            <w:r w:rsidR="00242C8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,»</w:t>
            </w:r>
            <w:r w:rsidR="00242C8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Телефон</w:t>
            </w:r>
            <w:r w:rsidRPr="0083174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Tr="00272449">
        <w:tblPrEx>
          <w:tblW w:w="10065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85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0C23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93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Урок игра по разделу «</w:t>
            </w:r>
            <w:r w:rsidRPr="00F94CAC">
              <w:rPr>
                <w:rFonts w:ascii="Times New Roman" w:eastAsia="Calibri" w:hAnsi="Times New Roman" w:cs="Times New Roman"/>
                <w:sz w:val="28"/>
                <w:szCs w:val="28"/>
              </w:rPr>
              <w:t>Собирай по ягодке – наберёшь кузовок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Tr="00692D4D">
        <w:tblPrEx>
          <w:tblW w:w="10065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85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CC3A1D" w:rsidP="00CC3A1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C3A1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По страницам детских журналов</w:t>
            </w:r>
          </w:p>
        </w:tc>
      </w:tr>
      <w:tr w:rsidTr="00272449">
        <w:tblPrEx>
          <w:tblW w:w="10065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85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0C23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94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Ю. Ермолаев «Проговорился»</w:t>
            </w:r>
            <w:r w:rsidR="00242C8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,»</w:t>
            </w:r>
            <w:r w:rsidR="00242C8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Воспитатели»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Tr="00272449">
        <w:tblPrEx>
          <w:tblW w:w="10065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85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0C23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95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Г. </w:t>
            </w:r>
            <w:r w:rsidRPr="0083174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Остер</w:t>
            </w:r>
            <w:r w:rsidRPr="0083174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«Вредные советы», «Как получаются легенды»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Tr="00272449">
        <w:tblPrEx>
          <w:tblW w:w="10065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85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0C23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96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Р. </w:t>
            </w:r>
            <w:r w:rsidRPr="0083174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Сеф</w:t>
            </w:r>
            <w:r w:rsidRPr="0083174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«Весёлые стихи»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Tr="00272449">
        <w:tblPrEx>
          <w:tblW w:w="10065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85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0C23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97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Проверим себя и оценим свои достижения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Tr="00692D4D">
        <w:tblPrEx>
          <w:tblW w:w="10065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85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CC3A1D" w:rsidP="004016A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C3A1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Зарубежная литература </w:t>
            </w:r>
          </w:p>
        </w:tc>
      </w:tr>
      <w:tr w:rsidTr="00272449">
        <w:tblPrEx>
          <w:tblW w:w="10065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85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0C23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98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sz w:val="24"/>
                <w:szCs w:val="24"/>
              </w:rPr>
              <w:t>Древнегреческий миф «Храбрый Персей»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Tr="00272449">
        <w:tblPrEx>
          <w:tblW w:w="10065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85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61383" w:rsidRPr="00831745" w:rsidP="000C23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99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61383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sz w:val="24"/>
                <w:szCs w:val="24"/>
              </w:rPr>
              <w:t>Древнегреческий миф «Храбрый Персей»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61383" w:rsidRPr="00831745" w:rsidP="008317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61383" w:rsidRPr="00831745" w:rsidP="0083174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61383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Tr="00272449">
        <w:tblPrEx>
          <w:tblW w:w="10065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85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61383" w:rsidRPr="00831745" w:rsidP="000C23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61383" w:rsidRPr="00162AA5" w:rsidP="0083174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62AA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Проверка техники чтения.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61383" w:rsidRPr="00831745" w:rsidP="008317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61383" w:rsidRPr="00831745" w:rsidP="0083174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61383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Tr="00272449">
        <w:tblPrEx>
          <w:tblW w:w="10065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85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D6138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101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Г.-Х. Андерсен «Гадкий утёнок»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Tr="00272449">
        <w:tblPrEx>
          <w:tblW w:w="10065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85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0C23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102</w:t>
            </w:r>
            <w:bookmarkStart w:id="0" w:name="_GoBack"/>
            <w:bookmarkEnd w:id="0"/>
          </w:p>
        </w:tc>
        <w:tc>
          <w:tcPr>
            <w:tcW w:w="52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Урок – игра по разделу «Зарубежная литература»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Tr="00272449">
        <w:tblPrEx>
          <w:tblW w:w="10065" w:type="dxa"/>
          <w:tblInd w:w="40" w:type="dxa"/>
          <w:tblLayout w:type="fixed"/>
          <w:tblCellMar>
            <w:left w:w="40" w:type="dxa"/>
            <w:right w:w="40" w:type="dxa"/>
          </w:tblCellMar>
          <w:tblLook w:val="0000"/>
        </w:tblPrEx>
        <w:trPr>
          <w:cantSplit/>
          <w:trHeight w:val="385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0C23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83174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31B72" w:rsidRPr="00831745" w:rsidP="004016A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102ч.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31B72" w:rsidRPr="00831745" w:rsidP="0083174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</w:p>
        </w:tc>
      </w:tr>
    </w:tbl>
    <w:p w:rsidR="000101B0" w:rsidP="008317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01B0" w:rsidP="00B835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101B0" w:rsidP="008317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5055" w:rsidRPr="00AD5055" w:rsidP="00B835E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sectPr w:rsidSect="008033A1">
      <w:pgSz w:w="11906" w:h="16838"/>
      <w:pgMar w:top="1134" w:right="1276" w:bottom="1134" w:left="851" w:header="709" w:footer="709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5">
    <w:nsid w:val="00000008"/>
    <w:multiLevelType w:val="singleLevel"/>
    <w:tmpl w:val="00000008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6">
    <w:nsid w:val="00000009"/>
    <w:multiLevelType w:val="singleLevel"/>
    <w:tmpl w:val="00000009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7">
    <w:nsid w:val="0000000A"/>
    <w:multiLevelType w:val="singleLevel"/>
    <w:tmpl w:val="0000000A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8">
    <w:nsid w:val="0000000B"/>
    <w:multiLevelType w:val="singleLevel"/>
    <w:tmpl w:val="0000000B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9">
    <w:nsid w:val="008941A2"/>
    <w:multiLevelType w:val="hybridMultilevel"/>
    <w:tmpl w:val="3146B49C"/>
    <w:lvl w:ilvl="0">
      <w:start w:val="1"/>
      <w:numFmt w:val="bullet"/>
      <w:lvlText w:val=""/>
      <w:lvlJc w:val="left"/>
      <w:pPr>
        <w:ind w:left="1395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10">
    <w:nsid w:val="04EB5B5C"/>
    <w:multiLevelType w:val="hybridMultilevel"/>
    <w:tmpl w:val="7F0C8DFC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1">
    <w:nsid w:val="05676AAE"/>
    <w:multiLevelType w:val="hybridMultilevel"/>
    <w:tmpl w:val="A0B25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A3B19E1"/>
    <w:multiLevelType w:val="hybridMultilevel"/>
    <w:tmpl w:val="FEB28EA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A477885"/>
    <w:multiLevelType w:val="hybridMultilevel"/>
    <w:tmpl w:val="C9FC4696"/>
    <w:lvl w:ilvl="0">
      <w:start w:val="1"/>
      <w:numFmt w:val="bullet"/>
      <w:lvlText w:val=""/>
      <w:lvlJc w:val="left"/>
      <w:pPr>
        <w:ind w:left="675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4">
    <w:nsid w:val="0C1C4345"/>
    <w:multiLevelType w:val="hybridMultilevel"/>
    <w:tmpl w:val="D7F8BCF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0DFE72D9"/>
    <w:multiLevelType w:val="hybridMultilevel"/>
    <w:tmpl w:val="5F12A87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3572DC8"/>
    <w:multiLevelType w:val="hybridMultilevel"/>
    <w:tmpl w:val="E4E84A52"/>
    <w:lvl w:ilvl="0">
      <w:start w:val="1"/>
      <w:numFmt w:val="decimal"/>
      <w:lvlText w:val="%1."/>
      <w:lvlJc w:val="left"/>
      <w:pPr>
        <w:tabs>
          <w:tab w:val="num" w:pos="1334"/>
        </w:tabs>
        <w:ind w:left="1334" w:hanging="79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17">
    <w:nsid w:val="13A55DA1"/>
    <w:multiLevelType w:val="hybridMultilevel"/>
    <w:tmpl w:val="50C86198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5435298"/>
    <w:multiLevelType w:val="hybridMultilevel"/>
    <w:tmpl w:val="CCD6D5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B792B15"/>
    <w:multiLevelType w:val="hybridMultilevel"/>
    <w:tmpl w:val="DC2E7D78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BE83D1D"/>
    <w:multiLevelType w:val="hybridMultilevel"/>
    <w:tmpl w:val="7AC2F84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C256E7B"/>
    <w:multiLevelType w:val="hybridMultilevel"/>
    <w:tmpl w:val="72FCA75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E42792E"/>
    <w:multiLevelType w:val="hybridMultilevel"/>
    <w:tmpl w:val="659A40FE"/>
    <w:lvl w:ilvl="0">
      <w:start w:val="1"/>
      <w:numFmt w:val="bullet"/>
      <w:lvlText w:val=""/>
      <w:lvlJc w:val="left"/>
      <w:pPr>
        <w:tabs>
          <w:tab w:val="num" w:pos="748"/>
        </w:tabs>
        <w:ind w:left="748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2155780F"/>
    <w:multiLevelType w:val="hybridMultilevel"/>
    <w:tmpl w:val="76425F34"/>
    <w:lvl w:ilvl="0">
      <w:start w:val="1"/>
      <w:numFmt w:val="bullet"/>
      <w:lvlText w:val=""/>
      <w:lvlJc w:val="left"/>
      <w:pPr>
        <w:ind w:left="725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24">
    <w:nsid w:val="21BD1838"/>
    <w:multiLevelType w:val="hybridMultilevel"/>
    <w:tmpl w:val="96060E1A"/>
    <w:lvl w:ilvl="0">
      <w:start w:val="1"/>
      <w:numFmt w:val="bullet"/>
      <w:lvlText w:val=""/>
      <w:lvlJc w:val="left"/>
      <w:pPr>
        <w:ind w:left="1395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25">
    <w:nsid w:val="231E6B50"/>
    <w:multiLevelType w:val="hybridMultilevel"/>
    <w:tmpl w:val="71AEA5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7E3794C"/>
    <w:multiLevelType w:val="hybridMultilevel"/>
    <w:tmpl w:val="3B08180C"/>
    <w:lvl w:ilvl="0">
      <w:start w:val="1"/>
      <w:numFmt w:val="bullet"/>
      <w:lvlText w:val=""/>
      <w:lvlJc w:val="left"/>
      <w:pPr>
        <w:tabs>
          <w:tab w:val="num" w:pos="1117"/>
        </w:tabs>
        <w:ind w:left="1117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27">
    <w:nsid w:val="2B993D7B"/>
    <w:multiLevelType w:val="hybridMultilevel"/>
    <w:tmpl w:val="518276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BD82F0F"/>
    <w:multiLevelType w:val="hybridMultilevel"/>
    <w:tmpl w:val="39A4CAB0"/>
    <w:lvl w:ilvl="0">
      <w:start w:val="1"/>
      <w:numFmt w:val="bullet"/>
      <w:lvlText w:val=""/>
      <w:lvlJc w:val="left"/>
      <w:pPr>
        <w:ind w:left="2039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75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47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19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91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63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35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07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799" w:hanging="360"/>
      </w:pPr>
      <w:rPr>
        <w:rFonts w:ascii="Wingdings" w:hAnsi="Wingdings" w:hint="default"/>
      </w:rPr>
    </w:lvl>
  </w:abstractNum>
  <w:abstractNum w:abstractNumId="29">
    <w:nsid w:val="2DA97A6D"/>
    <w:multiLevelType w:val="hybridMultilevel"/>
    <w:tmpl w:val="397EE05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0">
    <w:nsid w:val="2F66258A"/>
    <w:multiLevelType w:val="hybridMultilevel"/>
    <w:tmpl w:val="C6E4D34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16C2E47"/>
    <w:multiLevelType w:val="hybridMultilevel"/>
    <w:tmpl w:val="2CB206D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1B36FBF"/>
    <w:multiLevelType w:val="hybridMultilevel"/>
    <w:tmpl w:val="8E4C9CC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322E4583"/>
    <w:multiLevelType w:val="hybridMultilevel"/>
    <w:tmpl w:val="D3FE5632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35357F2E"/>
    <w:multiLevelType w:val="hybridMultilevel"/>
    <w:tmpl w:val="B49EAF7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3A2C65C8"/>
    <w:multiLevelType w:val="hybridMultilevel"/>
    <w:tmpl w:val="D3EA5AE6"/>
    <w:lvl w:ilvl="0">
      <w:start w:val="1"/>
      <w:numFmt w:val="bullet"/>
      <w:lvlText w:val=""/>
      <w:lvlJc w:val="left"/>
      <w:pPr>
        <w:ind w:left="381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1101" w:hanging="360"/>
      </w:pPr>
    </w:lvl>
    <w:lvl w:ilvl="2">
      <w:start w:val="1"/>
      <w:numFmt w:val="lowerRoman"/>
      <w:lvlText w:val="%3."/>
      <w:lvlJc w:val="right"/>
      <w:pPr>
        <w:ind w:left="1821" w:hanging="180"/>
      </w:pPr>
    </w:lvl>
    <w:lvl w:ilvl="3">
      <w:start w:val="1"/>
      <w:numFmt w:val="decimal"/>
      <w:lvlText w:val="%4."/>
      <w:lvlJc w:val="left"/>
      <w:pPr>
        <w:ind w:left="2541" w:hanging="360"/>
      </w:pPr>
    </w:lvl>
    <w:lvl w:ilvl="4">
      <w:start w:val="1"/>
      <w:numFmt w:val="lowerLetter"/>
      <w:lvlText w:val="%5."/>
      <w:lvlJc w:val="left"/>
      <w:pPr>
        <w:ind w:left="3261" w:hanging="360"/>
      </w:pPr>
    </w:lvl>
    <w:lvl w:ilvl="5">
      <w:start w:val="1"/>
      <w:numFmt w:val="lowerRoman"/>
      <w:lvlText w:val="%6."/>
      <w:lvlJc w:val="right"/>
      <w:pPr>
        <w:ind w:left="3981" w:hanging="180"/>
      </w:pPr>
    </w:lvl>
    <w:lvl w:ilvl="6">
      <w:start w:val="1"/>
      <w:numFmt w:val="decimal"/>
      <w:lvlText w:val="%7."/>
      <w:lvlJc w:val="left"/>
      <w:pPr>
        <w:ind w:left="4701" w:hanging="360"/>
      </w:pPr>
    </w:lvl>
    <w:lvl w:ilvl="7">
      <w:start w:val="1"/>
      <w:numFmt w:val="lowerLetter"/>
      <w:lvlText w:val="%8."/>
      <w:lvlJc w:val="left"/>
      <w:pPr>
        <w:ind w:left="5421" w:hanging="360"/>
      </w:pPr>
    </w:lvl>
    <w:lvl w:ilvl="8">
      <w:start w:val="1"/>
      <w:numFmt w:val="lowerRoman"/>
      <w:lvlText w:val="%9."/>
      <w:lvlJc w:val="right"/>
      <w:pPr>
        <w:ind w:left="6141" w:hanging="180"/>
      </w:pPr>
    </w:lvl>
  </w:abstractNum>
  <w:abstractNum w:abstractNumId="36">
    <w:nsid w:val="3A660B4F"/>
    <w:multiLevelType w:val="hybridMultilevel"/>
    <w:tmpl w:val="31AABE9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3C0720EA"/>
    <w:multiLevelType w:val="hybridMultilevel"/>
    <w:tmpl w:val="D2B4035E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3CCE7267"/>
    <w:multiLevelType w:val="hybridMultilevel"/>
    <w:tmpl w:val="51349A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3DBE6866"/>
    <w:multiLevelType w:val="hybridMultilevel"/>
    <w:tmpl w:val="B8A8B25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3E766ABA"/>
    <w:multiLevelType w:val="hybridMultilevel"/>
    <w:tmpl w:val="55680F5C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416A4853"/>
    <w:multiLevelType w:val="hybridMultilevel"/>
    <w:tmpl w:val="C854FA00"/>
    <w:lvl w:ilvl="0">
      <w:start w:val="1"/>
      <w:numFmt w:val="bullet"/>
      <w:lvlText w:val=""/>
      <w:lvlJc w:val="left"/>
      <w:pPr>
        <w:ind w:left="1364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42">
    <w:nsid w:val="42590702"/>
    <w:multiLevelType w:val="hybridMultilevel"/>
    <w:tmpl w:val="1C703F12"/>
    <w:lvl w:ilvl="0">
      <w:start w:val="1"/>
      <w:numFmt w:val="bullet"/>
      <w:lvlText w:val=""/>
      <w:lvlJc w:val="left"/>
      <w:pPr>
        <w:ind w:left="1065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3">
    <w:nsid w:val="486104B3"/>
    <w:multiLevelType w:val="hybridMultilevel"/>
    <w:tmpl w:val="F354831A"/>
    <w:lvl w:ilvl="0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4C202BE1"/>
    <w:multiLevelType w:val="hybridMultilevel"/>
    <w:tmpl w:val="1D84C16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4D13230B"/>
    <w:multiLevelType w:val="hybridMultilevel"/>
    <w:tmpl w:val="4172FF9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4DF045E8"/>
    <w:multiLevelType w:val="hybridMultilevel"/>
    <w:tmpl w:val="0FB02276"/>
    <w:lvl w:ilvl="0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47">
    <w:nsid w:val="4DF33A96"/>
    <w:multiLevelType w:val="hybridMultilevel"/>
    <w:tmpl w:val="BCD61582"/>
    <w:lvl w:ilvl="0">
      <w:start w:val="1"/>
      <w:numFmt w:val="bullet"/>
      <w:lvlText w:val=""/>
      <w:lvlJc w:val="left"/>
      <w:pPr>
        <w:tabs>
          <w:tab w:val="num" w:pos="1477"/>
        </w:tabs>
        <w:ind w:left="1477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2197"/>
        </w:tabs>
        <w:ind w:left="2197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917"/>
        </w:tabs>
        <w:ind w:left="291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37"/>
        </w:tabs>
        <w:ind w:left="363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57"/>
        </w:tabs>
        <w:ind w:left="435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77"/>
        </w:tabs>
        <w:ind w:left="507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97"/>
        </w:tabs>
        <w:ind w:left="579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517"/>
        </w:tabs>
        <w:ind w:left="651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37"/>
        </w:tabs>
        <w:ind w:left="7237" w:hanging="360"/>
      </w:pPr>
      <w:rPr>
        <w:rFonts w:ascii="Wingdings" w:hAnsi="Wingdings" w:hint="default"/>
      </w:rPr>
    </w:lvl>
  </w:abstractNum>
  <w:abstractNum w:abstractNumId="48">
    <w:nsid w:val="4F746C6F"/>
    <w:multiLevelType w:val="hybridMultilevel"/>
    <w:tmpl w:val="7AD6D382"/>
    <w:lvl w:ilvl="0">
      <w:start w:val="1"/>
      <w:numFmt w:val="bullet"/>
      <w:lvlText w:val=""/>
      <w:lvlJc w:val="left"/>
      <w:pPr>
        <w:ind w:left="1395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49">
    <w:nsid w:val="50CE2399"/>
    <w:multiLevelType w:val="hybridMultilevel"/>
    <w:tmpl w:val="96DC254C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52931A9A"/>
    <w:multiLevelType w:val="hybridMultilevel"/>
    <w:tmpl w:val="64C0A9C6"/>
    <w:lvl w:ilvl="0">
      <w:start w:val="1"/>
      <w:numFmt w:val="decimal"/>
      <w:lvlText w:val="%1."/>
      <w:lvlJc w:val="left"/>
      <w:pPr>
        <w:ind w:left="720" w:hanging="360"/>
      </w:pPr>
      <w:rPr>
        <w:rFonts w:ascii="Symbol" w:hAnsi="Symbol" w:cs="Symbol" w:hint="default"/>
        <w:bCs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3E138DE"/>
    <w:multiLevelType w:val="hybridMultilevel"/>
    <w:tmpl w:val="BFF25430"/>
    <w:lvl w:ilvl="0">
      <w:start w:val="1"/>
      <w:numFmt w:val="bullet"/>
      <w:lvlText w:val=""/>
      <w:lvlJc w:val="left"/>
      <w:pPr>
        <w:ind w:left="1395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52">
    <w:nsid w:val="56EB45D0"/>
    <w:multiLevelType w:val="hybridMultilevel"/>
    <w:tmpl w:val="8F80A80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573E318F"/>
    <w:multiLevelType w:val="hybridMultilevel"/>
    <w:tmpl w:val="FB78E48C"/>
    <w:lvl w:ilvl="0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57A235B8"/>
    <w:multiLevelType w:val="hybridMultilevel"/>
    <w:tmpl w:val="1750A86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5C433E80"/>
    <w:multiLevelType w:val="hybridMultilevel"/>
    <w:tmpl w:val="CAF24BD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5C86466F"/>
    <w:multiLevelType w:val="hybridMultilevel"/>
    <w:tmpl w:val="BBF8AF78"/>
    <w:lvl w:ilvl="0">
      <w:start w:val="1"/>
      <w:numFmt w:val="bullet"/>
      <w:lvlText w:val=""/>
      <w:lvlJc w:val="left"/>
      <w:pPr>
        <w:ind w:left="675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39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1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3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5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7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9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1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35" w:hanging="360"/>
      </w:pPr>
      <w:rPr>
        <w:rFonts w:ascii="Wingdings" w:hAnsi="Wingdings" w:hint="default"/>
      </w:rPr>
    </w:lvl>
  </w:abstractNum>
  <w:abstractNum w:abstractNumId="57">
    <w:nsid w:val="5C8B10F4"/>
    <w:multiLevelType w:val="hybridMultilevel"/>
    <w:tmpl w:val="358237EE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5CA73484"/>
    <w:multiLevelType w:val="hybridMultilevel"/>
    <w:tmpl w:val="D9681A30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63451F5E"/>
    <w:multiLevelType w:val="hybridMultilevel"/>
    <w:tmpl w:val="11F0A1A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65860CF0"/>
    <w:multiLevelType w:val="hybridMultilevel"/>
    <w:tmpl w:val="EE6C3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67934FBC"/>
    <w:multiLevelType w:val="hybridMultilevel"/>
    <w:tmpl w:val="31028E8A"/>
    <w:lvl w:ilvl="0">
      <w:start w:val="1"/>
      <w:numFmt w:val="bullet"/>
      <w:lvlText w:val=""/>
      <w:lvlJc w:val="left"/>
      <w:pPr>
        <w:ind w:left="1065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2">
    <w:nsid w:val="69EF40B4"/>
    <w:multiLevelType w:val="hybridMultilevel"/>
    <w:tmpl w:val="F796C25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6E9A55B2"/>
    <w:multiLevelType w:val="hybridMultilevel"/>
    <w:tmpl w:val="8D6E3A1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70000575"/>
    <w:multiLevelType w:val="hybridMultilevel"/>
    <w:tmpl w:val="F888271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7030430D"/>
    <w:multiLevelType w:val="hybridMultilevel"/>
    <w:tmpl w:val="5CB6346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73926FE9"/>
    <w:multiLevelType w:val="hybridMultilevel"/>
    <w:tmpl w:val="0DB2C3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74D7201F"/>
    <w:multiLevelType w:val="hybridMultilevel"/>
    <w:tmpl w:val="086A12AA"/>
    <w:lvl w:ilvl="0">
      <w:start w:val="1"/>
      <w:numFmt w:val="bullet"/>
      <w:lvlText w:val=""/>
      <w:lvlJc w:val="left"/>
      <w:pPr>
        <w:tabs>
          <w:tab w:val="num" w:pos="1477"/>
        </w:tabs>
        <w:ind w:left="1477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68">
    <w:nsid w:val="7BF95949"/>
    <w:multiLevelType w:val="hybridMultilevel"/>
    <w:tmpl w:val="FDF424A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7C786268"/>
    <w:multiLevelType w:val="hybridMultilevel"/>
    <w:tmpl w:val="14F8F6D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7CC27EEA"/>
    <w:multiLevelType w:val="hybridMultilevel"/>
    <w:tmpl w:val="637AD6B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7FDD1BB7"/>
    <w:multiLevelType w:val="hybridMultilevel"/>
    <w:tmpl w:val="BF106C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0"/>
  </w:num>
  <w:num w:numId="3">
    <w:abstractNumId w:val="14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6"/>
  </w:num>
  <w:num w:numId="11">
    <w:abstractNumId w:val="7"/>
  </w:num>
  <w:num w:numId="12">
    <w:abstractNumId w:val="8"/>
  </w:num>
  <w:num w:numId="13">
    <w:abstractNumId w:val="0"/>
    <w:lvlOverride w:ilvl="0">
      <w:startOverride w:val="1"/>
    </w:lvlOverride>
  </w:num>
  <w:num w:numId="14">
    <w:abstractNumId w:val="17"/>
  </w:num>
  <w:num w:numId="15">
    <w:abstractNumId w:val="19"/>
  </w:num>
  <w:num w:numId="16">
    <w:abstractNumId w:val="40"/>
  </w:num>
  <w:num w:numId="17">
    <w:abstractNumId w:val="61"/>
  </w:num>
  <w:num w:numId="18">
    <w:abstractNumId w:val="30"/>
  </w:num>
  <w:num w:numId="19">
    <w:abstractNumId w:val="59"/>
  </w:num>
  <w:num w:numId="20">
    <w:abstractNumId w:val="42"/>
  </w:num>
  <w:num w:numId="21">
    <w:abstractNumId w:val="27"/>
  </w:num>
  <w:num w:numId="22">
    <w:abstractNumId w:val="23"/>
  </w:num>
  <w:num w:numId="23">
    <w:abstractNumId w:val="63"/>
  </w:num>
  <w:num w:numId="24">
    <w:abstractNumId w:val="12"/>
  </w:num>
  <w:num w:numId="25">
    <w:abstractNumId w:val="41"/>
  </w:num>
  <w:num w:numId="26">
    <w:abstractNumId w:val="62"/>
  </w:num>
  <w:num w:numId="27">
    <w:abstractNumId w:val="55"/>
  </w:num>
  <w:num w:numId="28">
    <w:abstractNumId w:val="37"/>
  </w:num>
  <w:num w:numId="29">
    <w:abstractNumId w:val="39"/>
  </w:num>
  <w:num w:numId="30">
    <w:abstractNumId w:val="31"/>
  </w:num>
  <w:num w:numId="31">
    <w:abstractNumId w:val="28"/>
  </w:num>
  <w:num w:numId="32">
    <w:abstractNumId w:val="44"/>
  </w:num>
  <w:num w:numId="33">
    <w:abstractNumId w:val="21"/>
  </w:num>
  <w:num w:numId="34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2"/>
  </w:num>
  <w:num w:numId="3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70"/>
  </w:num>
  <w:num w:numId="38">
    <w:abstractNumId w:val="71"/>
  </w:num>
  <w:num w:numId="39">
    <w:abstractNumId w:val="56"/>
  </w:num>
  <w:num w:numId="40">
    <w:abstractNumId w:val="65"/>
  </w:num>
  <w:num w:numId="41">
    <w:abstractNumId w:val="51"/>
  </w:num>
  <w:num w:numId="42">
    <w:abstractNumId w:val="45"/>
  </w:num>
  <w:num w:numId="43">
    <w:abstractNumId w:val="32"/>
  </w:num>
  <w:num w:numId="44">
    <w:abstractNumId w:val="24"/>
  </w:num>
  <w:num w:numId="45">
    <w:abstractNumId w:val="20"/>
  </w:num>
  <w:num w:numId="46">
    <w:abstractNumId w:val="18"/>
  </w:num>
  <w:num w:numId="47">
    <w:abstractNumId w:val="48"/>
  </w:num>
  <w:num w:numId="48">
    <w:abstractNumId w:val="69"/>
  </w:num>
  <w:num w:numId="49">
    <w:abstractNumId w:val="64"/>
  </w:num>
  <w:num w:numId="50">
    <w:abstractNumId w:val="46"/>
  </w:num>
  <w:num w:numId="51">
    <w:abstractNumId w:val="9"/>
  </w:num>
  <w:num w:numId="52">
    <w:abstractNumId w:val="36"/>
  </w:num>
  <w:num w:numId="53">
    <w:abstractNumId w:val="38"/>
  </w:num>
  <w:num w:numId="54">
    <w:abstractNumId w:val="15"/>
  </w:num>
  <w:num w:numId="55">
    <w:abstractNumId w:val="25"/>
  </w:num>
  <w:num w:numId="56">
    <w:abstractNumId w:val="53"/>
  </w:num>
  <w:num w:numId="57">
    <w:abstractNumId w:val="43"/>
  </w:num>
  <w:num w:numId="58">
    <w:abstractNumId w:val="57"/>
  </w:num>
  <w:num w:numId="59">
    <w:abstractNumId w:val="58"/>
  </w:num>
  <w:num w:numId="60">
    <w:abstractNumId w:val="49"/>
  </w:num>
  <w:num w:numId="61">
    <w:abstractNumId w:val="33"/>
  </w:num>
  <w:num w:numId="62">
    <w:abstractNumId w:val="68"/>
  </w:num>
  <w:num w:numId="63">
    <w:abstractNumId w:val="54"/>
  </w:num>
  <w:num w:numId="64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47"/>
  </w:num>
  <w:num w:numId="66">
    <w:abstractNumId w:val="67"/>
  </w:num>
  <w:num w:numId="67">
    <w:abstractNumId w:val="26"/>
  </w:num>
  <w:num w:numId="68">
    <w:abstractNumId w:val="6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16"/>
  </w:num>
  <w:num w:numId="72">
    <w:abstractNumId w:val="34"/>
  </w:num>
  <w:num w:numId="73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2"/>
    <w:lvlOverride w:ilvl="0">
      <w:startOverride w:val="1"/>
    </w:lvlOverride>
  </w:num>
  <w:num w:numId="75">
    <w:abstractNumId w:val="3"/>
    <w:lvlOverride w:ilvl="0">
      <w:startOverride w:val="1"/>
    </w:lvlOverride>
  </w:num>
  <w:numIdMacAtCleanup w:val="7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drawingGridHorizontalSpacing w:val="110"/>
  <w:displayHorizontalDrawingGridEvery w:val="2"/>
  <w:characterSpacingControl w:val="doNotCompress"/>
  <w:compat/>
  <m:mathPr>
    <m:mathFont m:val="Cambria Math"/>
    <m:smallFrac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2C6E"/>
  </w:style>
  <w:style w:type="paragraph" w:styleId="Heading2">
    <w:name w:val="heading 2"/>
    <w:basedOn w:val="Normal"/>
    <w:link w:val="2"/>
    <w:uiPriority w:val="9"/>
    <w:qFormat/>
    <w:rsid w:val="004E14D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140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Заголовок 2 Знак"/>
    <w:basedOn w:val="DefaultParagraphFont"/>
    <w:link w:val="Heading2"/>
    <w:uiPriority w:val="9"/>
    <w:rsid w:val="004E14D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">
    <w:name w:val="Нет списка1"/>
    <w:next w:val="NoList"/>
    <w:uiPriority w:val="99"/>
    <w:semiHidden/>
    <w:unhideWhenUsed/>
    <w:rsid w:val="004E14D6"/>
  </w:style>
  <w:style w:type="table" w:customStyle="1" w:styleId="10">
    <w:name w:val="Сетка таблицы1"/>
    <w:basedOn w:val="TableNormal"/>
    <w:next w:val="TableGrid"/>
    <w:uiPriority w:val="59"/>
    <w:rsid w:val="004E14D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link w:val="a2"/>
    <w:qFormat/>
    <w:rsid w:val="004E14D6"/>
    <w:pPr>
      <w:spacing w:after="0" w:line="240" w:lineRule="auto"/>
    </w:pPr>
    <w:rPr>
      <w:rFonts w:ascii="Calibri" w:eastAsia="Calibri" w:hAnsi="Calibri" w:cs="Times New Roman"/>
    </w:rPr>
  </w:style>
  <w:style w:type="character" w:styleId="Emphasis">
    <w:name w:val="Emphasis"/>
    <w:qFormat/>
    <w:rsid w:val="004E14D6"/>
    <w:rPr>
      <w:i/>
      <w:iCs/>
    </w:rPr>
  </w:style>
  <w:style w:type="paragraph" w:customStyle="1" w:styleId="21">
    <w:name w:val="Основной текст 21"/>
    <w:basedOn w:val="Normal"/>
    <w:rsid w:val="004E14D6"/>
    <w:pPr>
      <w:suppressAutoHyphens/>
      <w:spacing w:after="0" w:line="100" w:lineRule="atLeast"/>
    </w:pPr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  <w:style w:type="paragraph" w:customStyle="1" w:styleId="TableContents">
    <w:name w:val="Table Contents"/>
    <w:basedOn w:val="Normal"/>
    <w:rsid w:val="004E14D6"/>
    <w:pPr>
      <w:widowControl w:val="0"/>
      <w:suppressLineNumbers/>
      <w:suppressAutoHyphens/>
      <w:autoSpaceDN w:val="0"/>
      <w:spacing w:after="0" w:line="240" w:lineRule="auto"/>
    </w:pPr>
    <w:rPr>
      <w:rFonts w:ascii="Arial" w:eastAsia="Arial Unicode MS" w:hAnsi="Arial" w:cs="Tahoma"/>
      <w:kern w:val="3"/>
      <w:sz w:val="21"/>
      <w:szCs w:val="24"/>
      <w:lang w:eastAsia="ru-RU"/>
    </w:rPr>
  </w:style>
  <w:style w:type="paragraph" w:styleId="ListParagraph">
    <w:name w:val="List Paragraph"/>
    <w:basedOn w:val="Normal"/>
    <w:qFormat/>
    <w:rsid w:val="004E14D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eader">
    <w:name w:val="header"/>
    <w:basedOn w:val="Normal"/>
    <w:link w:val="a"/>
    <w:uiPriority w:val="99"/>
    <w:semiHidden/>
    <w:unhideWhenUsed/>
    <w:rsid w:val="004E14D6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">
    <w:name w:val="Верхний колонтитул Знак"/>
    <w:basedOn w:val="DefaultParagraphFont"/>
    <w:link w:val="Header"/>
    <w:uiPriority w:val="99"/>
    <w:semiHidden/>
    <w:rsid w:val="004E14D6"/>
    <w:rPr>
      <w:rFonts w:ascii="Calibri" w:eastAsia="Times New Roman" w:hAnsi="Calibri" w:cs="Times New Roman"/>
    </w:rPr>
  </w:style>
  <w:style w:type="paragraph" w:styleId="Footer">
    <w:name w:val="footer"/>
    <w:basedOn w:val="Normal"/>
    <w:link w:val="a0"/>
    <w:uiPriority w:val="99"/>
    <w:semiHidden/>
    <w:unhideWhenUsed/>
    <w:rsid w:val="004E14D6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0">
    <w:name w:val="Нижний колонтитул Знак"/>
    <w:basedOn w:val="DefaultParagraphFont"/>
    <w:link w:val="Footer"/>
    <w:uiPriority w:val="99"/>
    <w:semiHidden/>
    <w:rsid w:val="004E14D6"/>
    <w:rPr>
      <w:rFonts w:ascii="Calibri" w:eastAsia="Times New Roman" w:hAnsi="Calibri" w:cs="Times New Roman"/>
    </w:rPr>
  </w:style>
  <w:style w:type="paragraph" w:styleId="NormalWeb">
    <w:name w:val="Normal (Web)"/>
    <w:basedOn w:val="Normal"/>
    <w:uiPriority w:val="99"/>
    <w:unhideWhenUsed/>
    <w:rsid w:val="004E14D6"/>
    <w:pPr>
      <w:spacing w:before="150" w:after="150" w:line="240" w:lineRule="auto"/>
      <w:ind w:left="300" w:right="3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Normal"/>
    <w:rsid w:val="004E14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DefaultParagraphFont"/>
    <w:rsid w:val="004E14D6"/>
  </w:style>
  <w:style w:type="character" w:customStyle="1" w:styleId="c3">
    <w:name w:val="c3"/>
    <w:basedOn w:val="DefaultParagraphFont"/>
    <w:rsid w:val="004E14D6"/>
  </w:style>
  <w:style w:type="character" w:customStyle="1" w:styleId="c0">
    <w:name w:val="c0"/>
    <w:basedOn w:val="DefaultParagraphFont"/>
    <w:rsid w:val="004E14D6"/>
  </w:style>
  <w:style w:type="character" w:customStyle="1" w:styleId="c9">
    <w:name w:val="c9"/>
    <w:basedOn w:val="DefaultParagraphFont"/>
    <w:rsid w:val="004E14D6"/>
  </w:style>
  <w:style w:type="paragraph" w:customStyle="1" w:styleId="c6">
    <w:name w:val="c6"/>
    <w:basedOn w:val="Normal"/>
    <w:rsid w:val="004E14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Normal"/>
    <w:rsid w:val="004E14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DefaultParagraphFont"/>
    <w:rsid w:val="004E14D6"/>
  </w:style>
  <w:style w:type="character" w:styleId="Hyperlink">
    <w:name w:val="Hyperlink"/>
    <w:basedOn w:val="DefaultParagraphFont"/>
    <w:unhideWhenUsed/>
    <w:rsid w:val="004E14D6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4E14D6"/>
    <w:rPr>
      <w:b/>
      <w:bCs/>
    </w:rPr>
  </w:style>
  <w:style w:type="paragraph" w:customStyle="1" w:styleId="search-excerpt">
    <w:name w:val="search-excerpt"/>
    <w:basedOn w:val="Normal"/>
    <w:rsid w:val="004E14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Текст выноски1"/>
    <w:basedOn w:val="Normal"/>
    <w:next w:val="BalloonText"/>
    <w:link w:val="a1"/>
    <w:uiPriority w:val="99"/>
    <w:semiHidden/>
    <w:unhideWhenUsed/>
    <w:rsid w:val="004E14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1">
    <w:name w:val="Текст выноски Знак"/>
    <w:basedOn w:val="DefaultParagraphFont"/>
    <w:link w:val="11"/>
    <w:uiPriority w:val="99"/>
    <w:semiHidden/>
    <w:rsid w:val="004E14D6"/>
    <w:rPr>
      <w:rFonts w:ascii="Tahoma" w:hAnsi="Tahoma" w:cs="Tahoma"/>
      <w:sz w:val="16"/>
      <w:szCs w:val="16"/>
    </w:rPr>
  </w:style>
  <w:style w:type="character" w:customStyle="1" w:styleId="a2">
    <w:name w:val="Без интервала Знак"/>
    <w:basedOn w:val="DefaultParagraphFont"/>
    <w:link w:val="NoSpacing"/>
    <w:uiPriority w:val="1"/>
    <w:locked/>
    <w:rsid w:val="004E14D6"/>
    <w:rPr>
      <w:rFonts w:ascii="Calibri" w:eastAsia="Calibri" w:hAnsi="Calibri" w:cs="Times New Roman"/>
    </w:rPr>
  </w:style>
  <w:style w:type="character" w:customStyle="1" w:styleId="c27">
    <w:name w:val="c27"/>
    <w:basedOn w:val="DefaultParagraphFont"/>
    <w:rsid w:val="004E14D6"/>
  </w:style>
  <w:style w:type="paragraph" w:customStyle="1" w:styleId="c40">
    <w:name w:val="c40"/>
    <w:basedOn w:val="Normal"/>
    <w:rsid w:val="004E14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DefaultParagraphFont"/>
    <w:rsid w:val="004E14D6"/>
  </w:style>
  <w:style w:type="character" w:customStyle="1" w:styleId="c23">
    <w:name w:val="c23"/>
    <w:basedOn w:val="DefaultParagraphFont"/>
    <w:rsid w:val="004E14D6"/>
  </w:style>
  <w:style w:type="paragraph" w:customStyle="1" w:styleId="c25">
    <w:name w:val="c25"/>
    <w:basedOn w:val="Normal"/>
    <w:rsid w:val="004E14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DefaultParagraphFont"/>
    <w:rsid w:val="004E14D6"/>
  </w:style>
  <w:style w:type="character" w:customStyle="1" w:styleId="c17">
    <w:name w:val="c17"/>
    <w:basedOn w:val="DefaultParagraphFont"/>
    <w:rsid w:val="004E14D6"/>
  </w:style>
  <w:style w:type="paragraph" w:styleId="BalloonText">
    <w:name w:val="Balloon Text"/>
    <w:basedOn w:val="Normal"/>
    <w:link w:val="12"/>
    <w:uiPriority w:val="99"/>
    <w:semiHidden/>
    <w:unhideWhenUsed/>
    <w:rsid w:val="004E14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DefaultParagraphFont"/>
    <w:link w:val="BalloonText"/>
    <w:uiPriority w:val="99"/>
    <w:semiHidden/>
    <w:rsid w:val="004E14D6"/>
    <w:rPr>
      <w:rFonts w:ascii="Tahoma" w:hAnsi="Tahoma" w:cs="Tahoma"/>
      <w:sz w:val="16"/>
      <w:szCs w:val="16"/>
    </w:rPr>
  </w:style>
  <w:style w:type="numbering" w:customStyle="1" w:styleId="20">
    <w:name w:val="Нет списка2"/>
    <w:next w:val="NoList"/>
    <w:uiPriority w:val="99"/>
    <w:semiHidden/>
    <w:unhideWhenUsed/>
    <w:rsid w:val="00E23108"/>
  </w:style>
  <w:style w:type="character" w:customStyle="1" w:styleId="WW8Num1z0">
    <w:name w:val="WW8Num1z0"/>
    <w:rsid w:val="00E23108"/>
    <w:rPr>
      <w:rFonts w:ascii="Symbol" w:hAnsi="Symbol" w:cs="Symbol"/>
    </w:rPr>
  </w:style>
  <w:style w:type="character" w:customStyle="1" w:styleId="WW8Num2z0">
    <w:name w:val="WW8Num2z0"/>
    <w:rsid w:val="00E23108"/>
    <w:rPr>
      <w:rFonts w:ascii="Symbol" w:hAnsi="Symbol" w:cs="Symbol"/>
    </w:rPr>
  </w:style>
  <w:style w:type="character" w:customStyle="1" w:styleId="WW8Num7z0">
    <w:name w:val="WW8Num7z0"/>
    <w:rsid w:val="00E23108"/>
    <w:rPr>
      <w:rFonts w:ascii="Symbol" w:hAnsi="Symbol" w:cs="Symbol"/>
    </w:rPr>
  </w:style>
  <w:style w:type="character" w:customStyle="1" w:styleId="WW8Num7z1">
    <w:name w:val="WW8Num7z1"/>
    <w:rsid w:val="00E23108"/>
    <w:rPr>
      <w:rFonts w:ascii="Courier New" w:hAnsi="Courier New" w:cs="Courier New"/>
    </w:rPr>
  </w:style>
  <w:style w:type="character" w:customStyle="1" w:styleId="WW8Num7z2">
    <w:name w:val="WW8Num7z2"/>
    <w:rsid w:val="00E23108"/>
    <w:rPr>
      <w:rFonts w:ascii="Wingdings" w:hAnsi="Wingdings" w:cs="Wingdings"/>
    </w:rPr>
  </w:style>
  <w:style w:type="character" w:customStyle="1" w:styleId="WW8Num3z0">
    <w:name w:val="WW8Num3z0"/>
    <w:rsid w:val="00E23108"/>
    <w:rPr>
      <w:rFonts w:ascii="Symbol" w:hAnsi="Symbol" w:cs="Symbol"/>
    </w:rPr>
  </w:style>
  <w:style w:type="character" w:customStyle="1" w:styleId="WW8Num3z1">
    <w:name w:val="WW8Num3z1"/>
    <w:rsid w:val="00E23108"/>
    <w:rPr>
      <w:rFonts w:ascii="Courier New" w:hAnsi="Courier New" w:cs="Courier New"/>
    </w:rPr>
  </w:style>
  <w:style w:type="character" w:customStyle="1" w:styleId="WW8Num3z2">
    <w:name w:val="WW8Num3z2"/>
    <w:rsid w:val="00E23108"/>
    <w:rPr>
      <w:rFonts w:ascii="Wingdings" w:hAnsi="Wingdings" w:cs="Wingdings"/>
    </w:rPr>
  </w:style>
  <w:style w:type="character" w:customStyle="1" w:styleId="WW8Num9z0">
    <w:name w:val="WW8Num9z0"/>
    <w:rsid w:val="00E23108"/>
    <w:rPr>
      <w:rFonts w:ascii="Symbol" w:hAnsi="Symbol" w:cs="Symbol"/>
    </w:rPr>
  </w:style>
  <w:style w:type="character" w:customStyle="1" w:styleId="WW8Num9z1">
    <w:name w:val="WW8Num9z1"/>
    <w:rsid w:val="00E23108"/>
    <w:rPr>
      <w:rFonts w:ascii="Courier New" w:hAnsi="Courier New" w:cs="Courier New"/>
    </w:rPr>
  </w:style>
  <w:style w:type="character" w:customStyle="1" w:styleId="WW8Num9z2">
    <w:name w:val="WW8Num9z2"/>
    <w:rsid w:val="00E23108"/>
    <w:rPr>
      <w:rFonts w:ascii="Wingdings" w:hAnsi="Wingdings" w:cs="Wingdings"/>
    </w:rPr>
  </w:style>
  <w:style w:type="character" w:customStyle="1" w:styleId="WW8Num8z0">
    <w:name w:val="WW8Num8z0"/>
    <w:rsid w:val="00E23108"/>
    <w:rPr>
      <w:rFonts w:ascii="Symbol" w:hAnsi="Symbol" w:cs="Symbol"/>
    </w:rPr>
  </w:style>
  <w:style w:type="character" w:customStyle="1" w:styleId="WW8Num8z1">
    <w:name w:val="WW8Num8z1"/>
    <w:rsid w:val="00E23108"/>
    <w:rPr>
      <w:rFonts w:ascii="Courier New" w:hAnsi="Courier New" w:cs="Courier New"/>
    </w:rPr>
  </w:style>
  <w:style w:type="character" w:customStyle="1" w:styleId="WW8Num8z2">
    <w:name w:val="WW8Num8z2"/>
    <w:rsid w:val="00E23108"/>
    <w:rPr>
      <w:rFonts w:ascii="Wingdings" w:hAnsi="Wingdings" w:cs="Wingdings"/>
    </w:rPr>
  </w:style>
  <w:style w:type="character" w:customStyle="1" w:styleId="WW8Num5z0">
    <w:name w:val="WW8Num5z0"/>
    <w:rsid w:val="00E23108"/>
    <w:rPr>
      <w:rFonts w:ascii="Symbol" w:hAnsi="Symbol" w:cs="Symbol"/>
    </w:rPr>
  </w:style>
  <w:style w:type="character" w:customStyle="1" w:styleId="WW8Num5z1">
    <w:name w:val="WW8Num5z1"/>
    <w:rsid w:val="00E23108"/>
    <w:rPr>
      <w:rFonts w:ascii="Courier New" w:hAnsi="Courier New" w:cs="Courier New"/>
    </w:rPr>
  </w:style>
  <w:style w:type="character" w:customStyle="1" w:styleId="WW8Num5z2">
    <w:name w:val="WW8Num5z2"/>
    <w:rsid w:val="00E23108"/>
    <w:rPr>
      <w:rFonts w:ascii="Wingdings" w:hAnsi="Wingdings" w:cs="Wingdings"/>
    </w:rPr>
  </w:style>
  <w:style w:type="character" w:customStyle="1" w:styleId="WW8Num4z0">
    <w:name w:val="WW8Num4z0"/>
    <w:rsid w:val="00E23108"/>
    <w:rPr>
      <w:rFonts w:ascii="Symbol" w:hAnsi="Symbol" w:cs="Symbol"/>
    </w:rPr>
  </w:style>
  <w:style w:type="character" w:customStyle="1" w:styleId="WW8Num4z1">
    <w:name w:val="WW8Num4z1"/>
    <w:rsid w:val="00E23108"/>
    <w:rPr>
      <w:rFonts w:ascii="Courier New" w:hAnsi="Courier New" w:cs="Courier New"/>
    </w:rPr>
  </w:style>
  <w:style w:type="character" w:customStyle="1" w:styleId="WW8Num4z2">
    <w:name w:val="WW8Num4z2"/>
    <w:rsid w:val="00E23108"/>
    <w:rPr>
      <w:rFonts w:ascii="Wingdings" w:hAnsi="Wingdings" w:cs="Wingdings"/>
    </w:rPr>
  </w:style>
  <w:style w:type="character" w:customStyle="1" w:styleId="WW8Num10z0">
    <w:name w:val="WW8Num10z0"/>
    <w:rsid w:val="00E23108"/>
    <w:rPr>
      <w:rFonts w:ascii="Symbol" w:hAnsi="Symbol" w:cs="Symbol"/>
    </w:rPr>
  </w:style>
  <w:style w:type="character" w:customStyle="1" w:styleId="WW8Num10z1">
    <w:name w:val="WW8Num10z1"/>
    <w:rsid w:val="00E23108"/>
    <w:rPr>
      <w:rFonts w:ascii="Courier New" w:hAnsi="Courier New" w:cs="Courier New"/>
    </w:rPr>
  </w:style>
  <w:style w:type="character" w:customStyle="1" w:styleId="WW8Num10z2">
    <w:name w:val="WW8Num10z2"/>
    <w:rsid w:val="00E23108"/>
    <w:rPr>
      <w:rFonts w:ascii="Wingdings" w:hAnsi="Wingdings" w:cs="Wingdings"/>
    </w:rPr>
  </w:style>
  <w:style w:type="character" w:customStyle="1" w:styleId="WW8Num1z1">
    <w:name w:val="WW8Num1z1"/>
    <w:rsid w:val="00E23108"/>
    <w:rPr>
      <w:rFonts w:ascii="Courier New" w:hAnsi="Courier New" w:cs="Courier New"/>
    </w:rPr>
  </w:style>
  <w:style w:type="character" w:customStyle="1" w:styleId="WW8Num1z2">
    <w:name w:val="WW8Num1z2"/>
    <w:rsid w:val="00E23108"/>
    <w:rPr>
      <w:rFonts w:ascii="Wingdings" w:hAnsi="Wingdings" w:cs="Wingdings"/>
    </w:rPr>
  </w:style>
  <w:style w:type="character" w:customStyle="1" w:styleId="WW8Num12z0">
    <w:name w:val="WW8Num12z0"/>
    <w:rsid w:val="00E23108"/>
    <w:rPr>
      <w:rFonts w:ascii="Symbol" w:hAnsi="Symbol" w:cs="Symbol"/>
    </w:rPr>
  </w:style>
  <w:style w:type="character" w:customStyle="1" w:styleId="WW8Num12z1">
    <w:name w:val="WW8Num12z1"/>
    <w:rsid w:val="00E23108"/>
    <w:rPr>
      <w:rFonts w:ascii="Courier New" w:hAnsi="Courier New" w:cs="Courier New"/>
    </w:rPr>
  </w:style>
  <w:style w:type="character" w:customStyle="1" w:styleId="WW8Num12z2">
    <w:name w:val="WW8Num12z2"/>
    <w:rsid w:val="00E23108"/>
    <w:rPr>
      <w:rFonts w:ascii="Wingdings" w:hAnsi="Wingdings" w:cs="Wingdings"/>
    </w:rPr>
  </w:style>
  <w:style w:type="character" w:customStyle="1" w:styleId="WW8Num6z0">
    <w:name w:val="WW8Num6z0"/>
    <w:rsid w:val="00E23108"/>
    <w:rPr>
      <w:rFonts w:ascii="Symbol" w:hAnsi="Symbol" w:cs="Symbol"/>
    </w:rPr>
  </w:style>
  <w:style w:type="character" w:customStyle="1" w:styleId="WW8Num6z1">
    <w:name w:val="WW8Num6z1"/>
    <w:rsid w:val="00E23108"/>
    <w:rPr>
      <w:rFonts w:ascii="Courier New" w:hAnsi="Courier New" w:cs="Courier New"/>
    </w:rPr>
  </w:style>
  <w:style w:type="character" w:customStyle="1" w:styleId="WW8Num6z2">
    <w:name w:val="WW8Num6z2"/>
    <w:rsid w:val="00E23108"/>
    <w:rPr>
      <w:rFonts w:ascii="Wingdings" w:hAnsi="Wingdings" w:cs="Wingdings"/>
    </w:rPr>
  </w:style>
  <w:style w:type="character" w:customStyle="1" w:styleId="a3">
    <w:name w:val="Символ нумерации"/>
    <w:rsid w:val="00E23108"/>
  </w:style>
  <w:style w:type="character" w:customStyle="1" w:styleId="13">
    <w:name w:val="Основной шрифт абзаца1"/>
    <w:rsid w:val="00E23108"/>
  </w:style>
  <w:style w:type="paragraph" w:customStyle="1" w:styleId="a4">
    <w:name w:val="Заголовок"/>
    <w:basedOn w:val="Normal"/>
    <w:next w:val="BodyText"/>
    <w:rsid w:val="00E23108"/>
    <w:pPr>
      <w:keepNext/>
      <w:widowControl w:val="0"/>
      <w:suppressAutoHyphens/>
      <w:spacing w:before="240" w:after="120" w:line="240" w:lineRule="auto"/>
    </w:pPr>
    <w:rPr>
      <w:rFonts w:ascii="Arial" w:eastAsia="Andale Sans UI" w:hAnsi="Arial" w:cs="Tahoma"/>
      <w:kern w:val="1"/>
      <w:sz w:val="28"/>
      <w:szCs w:val="28"/>
    </w:rPr>
  </w:style>
  <w:style w:type="paragraph" w:styleId="BodyText">
    <w:name w:val="Body Text"/>
    <w:basedOn w:val="Normal"/>
    <w:link w:val="a5"/>
    <w:rsid w:val="00E23108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a5">
    <w:name w:val="Основной текст Знак"/>
    <w:basedOn w:val="DefaultParagraphFont"/>
    <w:link w:val="BodyText"/>
    <w:rsid w:val="00E23108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List">
    <w:name w:val="List"/>
    <w:basedOn w:val="BodyText"/>
    <w:rsid w:val="00E23108"/>
    <w:rPr>
      <w:rFonts w:cs="Tahoma"/>
    </w:rPr>
  </w:style>
  <w:style w:type="paragraph" w:customStyle="1" w:styleId="14">
    <w:name w:val="Название1"/>
    <w:basedOn w:val="Normal"/>
    <w:rsid w:val="00E23108"/>
    <w:pPr>
      <w:widowControl w:val="0"/>
      <w:suppressLineNumbers/>
      <w:suppressAutoHyphens/>
      <w:spacing w:before="120" w:after="120" w:line="240" w:lineRule="auto"/>
    </w:pPr>
    <w:rPr>
      <w:rFonts w:ascii="Times New Roman" w:eastAsia="Andale Sans UI" w:hAnsi="Times New Roman" w:cs="Tahoma"/>
      <w:i/>
      <w:iCs/>
      <w:kern w:val="1"/>
      <w:sz w:val="24"/>
      <w:szCs w:val="24"/>
    </w:rPr>
  </w:style>
  <w:style w:type="paragraph" w:customStyle="1" w:styleId="15">
    <w:name w:val="Указатель1"/>
    <w:basedOn w:val="Normal"/>
    <w:rsid w:val="00E23108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ahoma"/>
      <w:kern w:val="1"/>
      <w:sz w:val="24"/>
      <w:szCs w:val="24"/>
    </w:rPr>
  </w:style>
  <w:style w:type="paragraph" w:customStyle="1" w:styleId="a6">
    <w:name w:val="Содержимое таблицы"/>
    <w:basedOn w:val="Normal"/>
    <w:rsid w:val="00E23108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a7">
    <w:name w:val="Заголовок таблицы"/>
    <w:basedOn w:val="a6"/>
    <w:rsid w:val="00E23108"/>
    <w:pPr>
      <w:jc w:val="center"/>
    </w:pPr>
    <w:rPr>
      <w:b/>
      <w:bCs/>
    </w:rPr>
  </w:style>
  <w:style w:type="table" w:customStyle="1" w:styleId="22">
    <w:name w:val="Сетка таблицы2"/>
    <w:basedOn w:val="TableNormal"/>
    <w:next w:val="TableGrid"/>
    <w:uiPriority w:val="59"/>
    <w:rsid w:val="00E324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jpe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5D9EAE-A672-47C8-ABDF-E1647288F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2375</TotalTime>
  <Pages>1</Pages>
  <Words>6017</Words>
  <Characters>34301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Родион</dc:creator>
  <cp:lastModifiedBy>директор</cp:lastModifiedBy>
  <cp:revision>172</cp:revision>
  <cp:lastPrinted>2023-09-19T08:07:00Z</cp:lastPrinted>
  <dcterms:created xsi:type="dcterms:W3CDTF">2014-11-16T19:21:00Z</dcterms:created>
  <dcterms:modified xsi:type="dcterms:W3CDTF">2023-10-30T07:52:00Z</dcterms:modified>
</cp:coreProperties>
</file>